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B64CF" w14:textId="40A112C6" w:rsidR="005B2504" w:rsidRDefault="005B2504" w:rsidP="00550CF4">
      <w:pPr>
        <w:spacing w:before="240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6C24A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6</w:t>
      </w:r>
    </w:p>
    <w:p w14:paraId="6DC36A0E" w14:textId="2348F9FF" w:rsidR="005B2504" w:rsidRDefault="005B2504" w:rsidP="005B2504">
      <w:pPr>
        <w:spacing w:before="240"/>
        <w:ind w:left="2126" w:hanging="21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</w:t>
      </w:r>
      <w:r w:rsidRPr="002C55D5">
        <w:rPr>
          <w:b/>
          <w:sz w:val="24"/>
          <w:szCs w:val="24"/>
        </w:rPr>
        <w:t xml:space="preserve"> niezbędnego  do wykonania zamówienia  sprzętu</w:t>
      </w:r>
    </w:p>
    <w:p w14:paraId="7CC8822F" w14:textId="068963EC" w:rsidR="005B2504" w:rsidRDefault="005B2504" w:rsidP="005B2504">
      <w:pPr>
        <w:tabs>
          <w:tab w:val="num" w:pos="77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color w:val="131313"/>
          <w:w w:val="105"/>
          <w:sz w:val="24"/>
          <w:szCs w:val="24"/>
        </w:rPr>
      </w:pPr>
      <w:r w:rsidRPr="00636C7F">
        <w:rPr>
          <w:rFonts w:cs="Calibri"/>
          <w:color w:val="000000"/>
          <w:sz w:val="24"/>
          <w:szCs w:val="24"/>
          <w:lang w:eastAsia="pl-PL"/>
        </w:rPr>
        <w:t>Zamawiający uzna warunek za spełniony</w:t>
      </w:r>
      <w:r w:rsidRPr="00636C7F">
        <w:rPr>
          <w:color w:val="131313"/>
          <w:w w:val="105"/>
          <w:sz w:val="24"/>
          <w:szCs w:val="24"/>
        </w:rPr>
        <w:t>,</w:t>
      </w:r>
      <w:r w:rsidRPr="00636C7F">
        <w:rPr>
          <w:color w:val="131313"/>
          <w:spacing w:val="-15"/>
          <w:w w:val="105"/>
          <w:sz w:val="24"/>
          <w:szCs w:val="24"/>
        </w:rPr>
        <w:t xml:space="preserve"> </w:t>
      </w:r>
      <w:r w:rsidRPr="00636C7F">
        <w:rPr>
          <w:color w:val="131313"/>
          <w:w w:val="105"/>
          <w:sz w:val="24"/>
          <w:szCs w:val="24"/>
        </w:rPr>
        <w:t>jeśli</w:t>
      </w:r>
      <w:r w:rsidRPr="00636C7F">
        <w:rPr>
          <w:color w:val="131313"/>
          <w:spacing w:val="15"/>
          <w:w w:val="105"/>
          <w:sz w:val="24"/>
          <w:szCs w:val="24"/>
        </w:rPr>
        <w:t xml:space="preserve"> </w:t>
      </w:r>
      <w:r w:rsidRPr="00636C7F">
        <w:rPr>
          <w:color w:val="131313"/>
          <w:w w:val="105"/>
          <w:sz w:val="24"/>
          <w:szCs w:val="24"/>
        </w:rPr>
        <w:t>Wykonawca</w:t>
      </w:r>
      <w:r w:rsidRPr="00636C7F">
        <w:rPr>
          <w:color w:val="131313"/>
          <w:spacing w:val="9"/>
          <w:w w:val="105"/>
          <w:sz w:val="24"/>
          <w:szCs w:val="24"/>
        </w:rPr>
        <w:t xml:space="preserve"> </w:t>
      </w:r>
      <w:r w:rsidRPr="00636C7F">
        <w:rPr>
          <w:color w:val="131313"/>
          <w:w w:val="105"/>
          <w:sz w:val="24"/>
          <w:szCs w:val="24"/>
        </w:rPr>
        <w:t>posiada:</w:t>
      </w:r>
    </w:p>
    <w:p w14:paraId="203EC108" w14:textId="45570963" w:rsidR="00D404B7" w:rsidRDefault="00D404B7" w:rsidP="00D404B7">
      <w:pPr>
        <w:pStyle w:val="Teksttreci0"/>
        <w:shd w:val="clear" w:color="auto" w:fill="auto"/>
        <w:spacing w:before="0" w:after="120" w:line="336" w:lineRule="exact"/>
        <w:ind w:left="142" w:right="20" w:hanging="142"/>
        <w:jc w:val="both"/>
        <w:rPr>
          <w:rStyle w:val="TeksttreciKursywa"/>
          <w:rFonts w:asciiTheme="minorHAnsi" w:hAnsiTheme="minorHAnsi" w:cstheme="minorHAnsi"/>
          <w:sz w:val="24"/>
          <w:szCs w:val="24"/>
        </w:rPr>
      </w:pPr>
      <w:r w:rsidRPr="00194A80">
        <w:rPr>
          <w:rFonts w:asciiTheme="minorHAnsi" w:hAnsiTheme="minorHAnsi" w:cstheme="minorHAnsi"/>
          <w:sz w:val="24"/>
          <w:szCs w:val="24"/>
        </w:rPr>
        <w:t xml:space="preserve">- </w:t>
      </w:r>
      <w:r w:rsidR="00194A80">
        <w:rPr>
          <w:rFonts w:asciiTheme="minorHAnsi" w:hAnsiTheme="minorHAnsi" w:cstheme="minorHAnsi"/>
          <w:sz w:val="24"/>
          <w:szCs w:val="24"/>
        </w:rPr>
        <w:t>c</w:t>
      </w:r>
      <w:r w:rsidR="00194A80" w:rsidRPr="00194A80">
        <w:rPr>
          <w:rFonts w:asciiTheme="minorHAnsi" w:hAnsiTheme="minorHAnsi" w:cstheme="minorHAnsi"/>
          <w:sz w:val="24"/>
          <w:szCs w:val="24"/>
        </w:rPr>
        <w:t>ałodobową Stacją Monitorowania Alarmów (SMA) zapewniającą odbiór i obsługę sygnałów alarmowych z obiektów Zamawiającego z wymaganych torów transmisji, obsługiwaną przez wykwalifikowanych pracowników ochrony</w:t>
      </w:r>
      <w:r w:rsidR="00194A80">
        <w:rPr>
          <w:rFonts w:asciiTheme="minorHAnsi" w:hAnsiTheme="minorHAnsi" w:cstheme="minorHAnsi"/>
          <w:sz w:val="24"/>
          <w:szCs w:val="24"/>
        </w:rPr>
        <w:t>,</w:t>
      </w:r>
      <w:r w:rsidRPr="00194A80">
        <w:rPr>
          <w:rStyle w:val="TeksttreciKursywa"/>
          <w:rFonts w:asciiTheme="minorHAnsi" w:hAnsiTheme="minorHAnsi" w:cstheme="minorHAnsi"/>
          <w:sz w:val="24"/>
          <w:szCs w:val="24"/>
        </w:rPr>
        <w:t xml:space="preserve"> </w:t>
      </w:r>
    </w:p>
    <w:p w14:paraId="5C2B9B0D" w14:textId="77777777" w:rsidR="0022192D" w:rsidRDefault="00BB76D3" w:rsidP="0022192D">
      <w:pPr>
        <w:pStyle w:val="Teksttreci0"/>
        <w:spacing w:before="0" w:after="0" w:line="240" w:lineRule="auto"/>
        <w:ind w:right="2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Style w:val="TeksttreciKursywa"/>
          <w:rFonts w:asciiTheme="minorHAnsi" w:hAnsiTheme="minorHAnsi" w:cstheme="minorHAnsi"/>
          <w:sz w:val="24"/>
          <w:szCs w:val="24"/>
        </w:rPr>
        <w:t xml:space="preserve">- </w:t>
      </w:r>
      <w:r>
        <w:rPr>
          <w:rFonts w:asciiTheme="minorHAnsi" w:hAnsiTheme="minorHAnsi" w:cstheme="minorHAnsi"/>
          <w:sz w:val="24"/>
          <w:szCs w:val="24"/>
        </w:rPr>
        <w:t>c</w:t>
      </w:r>
      <w:r w:rsidRPr="00BB76D3">
        <w:rPr>
          <w:rFonts w:asciiTheme="minorHAnsi" w:hAnsiTheme="minorHAnsi" w:cstheme="minorHAnsi"/>
          <w:sz w:val="24"/>
          <w:szCs w:val="24"/>
        </w:rPr>
        <w:t>o najmniej dwie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B76D3">
        <w:rPr>
          <w:rFonts w:asciiTheme="minorHAnsi" w:hAnsiTheme="minorHAnsi" w:cstheme="minorHAnsi"/>
          <w:sz w:val="24"/>
          <w:szCs w:val="24"/>
        </w:rPr>
        <w:t>Grup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BB76D3">
        <w:rPr>
          <w:rFonts w:asciiTheme="minorHAnsi" w:hAnsiTheme="minorHAnsi" w:cstheme="minorHAnsi"/>
          <w:sz w:val="24"/>
          <w:szCs w:val="24"/>
        </w:rPr>
        <w:t xml:space="preserve"> Interwencyjn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BB76D3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 xml:space="preserve">przy czym </w:t>
      </w:r>
      <w:r w:rsidRPr="00BB76D3">
        <w:rPr>
          <w:rFonts w:asciiTheme="minorHAnsi" w:hAnsiTheme="minorHAnsi" w:cstheme="minorHAnsi"/>
          <w:sz w:val="24"/>
          <w:szCs w:val="24"/>
        </w:rPr>
        <w:t>każda Grupa Interwencyjna składa się z minimum dwóch pracowników ochrony, uprawni</w:t>
      </w:r>
      <w:r>
        <w:rPr>
          <w:rFonts w:asciiTheme="minorHAnsi" w:hAnsiTheme="minorHAnsi" w:cstheme="minorHAnsi"/>
          <w:sz w:val="24"/>
          <w:szCs w:val="24"/>
        </w:rPr>
        <w:t>onych</w:t>
      </w:r>
      <w:r w:rsidRPr="00BB76D3">
        <w:rPr>
          <w:rFonts w:asciiTheme="minorHAnsi" w:hAnsiTheme="minorHAnsi" w:cstheme="minorHAnsi"/>
          <w:sz w:val="24"/>
          <w:szCs w:val="24"/>
        </w:rPr>
        <w:t xml:space="preserve"> do wykonywania czynności ochrony zgodnie </w:t>
      </w:r>
      <w:r w:rsidR="0022192D">
        <w:rPr>
          <w:rFonts w:asciiTheme="minorHAnsi" w:hAnsiTheme="minorHAnsi" w:cstheme="minorHAnsi"/>
          <w:sz w:val="24"/>
          <w:szCs w:val="24"/>
        </w:rPr>
        <w:t xml:space="preserve">                                </w:t>
      </w:r>
      <w:r w:rsidRPr="00BB76D3">
        <w:rPr>
          <w:rFonts w:asciiTheme="minorHAnsi" w:hAnsiTheme="minorHAnsi" w:cstheme="minorHAnsi"/>
          <w:sz w:val="24"/>
          <w:szCs w:val="24"/>
        </w:rPr>
        <w:t>z obowiązującymi przepisami,</w:t>
      </w:r>
      <w:r>
        <w:rPr>
          <w:rFonts w:asciiTheme="minorHAnsi" w:hAnsiTheme="minorHAnsi" w:cstheme="minorHAnsi"/>
          <w:sz w:val="24"/>
          <w:szCs w:val="24"/>
        </w:rPr>
        <w:t xml:space="preserve"> pełniących służbę w</w:t>
      </w:r>
      <w:r w:rsidRPr="00BB76D3">
        <w:rPr>
          <w:rFonts w:asciiTheme="minorHAnsi" w:hAnsiTheme="minorHAnsi" w:cstheme="minorHAnsi"/>
          <w:sz w:val="24"/>
          <w:szCs w:val="24"/>
        </w:rPr>
        <w:t xml:space="preserve"> oznakowanym poj</w:t>
      </w:r>
      <w:r>
        <w:rPr>
          <w:rFonts w:asciiTheme="minorHAnsi" w:hAnsiTheme="minorHAnsi" w:cstheme="minorHAnsi"/>
          <w:sz w:val="24"/>
          <w:szCs w:val="24"/>
        </w:rPr>
        <w:t>eździe</w:t>
      </w:r>
      <w:r w:rsidRPr="00BB76D3">
        <w:rPr>
          <w:rFonts w:asciiTheme="minorHAnsi" w:hAnsiTheme="minorHAnsi" w:cstheme="minorHAnsi"/>
          <w:sz w:val="24"/>
          <w:szCs w:val="24"/>
        </w:rPr>
        <w:t xml:space="preserve"> przystosowanym do realizacji zadań interwencyjnych</w:t>
      </w:r>
      <w:r>
        <w:rPr>
          <w:rFonts w:asciiTheme="minorHAnsi" w:hAnsiTheme="minorHAnsi" w:cstheme="minorHAnsi"/>
          <w:sz w:val="24"/>
          <w:szCs w:val="24"/>
        </w:rPr>
        <w:t xml:space="preserve">; każda </w:t>
      </w:r>
      <w:r w:rsidRPr="00BB76D3">
        <w:rPr>
          <w:rFonts w:asciiTheme="minorHAnsi" w:hAnsiTheme="minorHAnsi" w:cstheme="minorHAnsi"/>
          <w:sz w:val="24"/>
          <w:szCs w:val="24"/>
        </w:rPr>
        <w:t>Grupa Interwencyjna wyposażona jest w środki łączności zapewniające stały kontakt ze Stacją Monitorowania Alarmów</w:t>
      </w:r>
      <w:r>
        <w:rPr>
          <w:rFonts w:asciiTheme="minorHAnsi" w:hAnsiTheme="minorHAnsi" w:cstheme="minorHAnsi"/>
          <w:sz w:val="24"/>
          <w:szCs w:val="24"/>
        </w:rPr>
        <w:t xml:space="preserve">; </w:t>
      </w:r>
      <w:r w:rsidRPr="00BB76D3">
        <w:rPr>
          <w:rFonts w:asciiTheme="minorHAnsi" w:hAnsiTheme="minorHAnsi" w:cstheme="minorHAnsi"/>
          <w:sz w:val="24"/>
          <w:szCs w:val="24"/>
        </w:rPr>
        <w:t>w przypadku realizowania interwencji przez pracowników uzbrojonych – posiada</w:t>
      </w:r>
      <w:r>
        <w:rPr>
          <w:rFonts w:asciiTheme="minorHAnsi" w:hAnsiTheme="minorHAnsi" w:cstheme="minorHAnsi"/>
          <w:sz w:val="24"/>
          <w:szCs w:val="24"/>
        </w:rPr>
        <w:t>ją oni</w:t>
      </w:r>
      <w:r w:rsidRPr="00BB76D3">
        <w:rPr>
          <w:rFonts w:asciiTheme="minorHAnsi" w:hAnsiTheme="minorHAnsi" w:cstheme="minorHAnsi"/>
          <w:sz w:val="24"/>
          <w:szCs w:val="24"/>
        </w:rPr>
        <w:t xml:space="preserve"> wymagane przepisami prawa uprawnienia do posiadania i używania broni oraz środków przymusu bezpośredniego.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B76D3">
        <w:rPr>
          <w:rFonts w:asciiTheme="minorHAnsi" w:hAnsiTheme="minorHAnsi" w:cstheme="minorHAnsi"/>
          <w:sz w:val="24"/>
          <w:szCs w:val="24"/>
        </w:rPr>
        <w:t>Grupa Interwencyjna zobowiązana jest do dotarcia do obiektu w czasie nie dłuższym niż 15 minut od momentu otrzymania sygnału alarmowego.</w:t>
      </w:r>
      <w:r w:rsidR="0022192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8518C33" w14:textId="113C94F8" w:rsidR="00BB76D3" w:rsidRPr="00194A80" w:rsidRDefault="00BB76D3" w:rsidP="0022192D">
      <w:pPr>
        <w:pStyle w:val="Teksttreci0"/>
        <w:spacing w:before="0" w:after="0" w:line="240" w:lineRule="auto"/>
        <w:ind w:right="23" w:firstLine="0"/>
        <w:jc w:val="both"/>
        <w:rPr>
          <w:rFonts w:asciiTheme="minorHAnsi" w:hAnsiTheme="minorHAnsi" w:cstheme="minorHAnsi"/>
          <w:sz w:val="24"/>
          <w:szCs w:val="24"/>
        </w:rPr>
      </w:pPr>
      <w:r w:rsidRPr="00BB76D3">
        <w:rPr>
          <w:rFonts w:asciiTheme="minorHAnsi" w:hAnsiTheme="minorHAnsi" w:cstheme="minorHAnsi"/>
          <w:sz w:val="24"/>
          <w:szCs w:val="24"/>
        </w:rPr>
        <w:t>W przypadku realizacji usług przez podwykonawcę, Wykonawca zobowiązany jest wykazać, że</w:t>
      </w:r>
      <w:r w:rsidR="0022192D">
        <w:rPr>
          <w:rFonts w:asciiTheme="minorHAnsi" w:hAnsiTheme="minorHAnsi" w:cstheme="minorHAnsi"/>
          <w:sz w:val="24"/>
          <w:szCs w:val="24"/>
        </w:rPr>
        <w:t xml:space="preserve"> P</w:t>
      </w:r>
      <w:r w:rsidRPr="00BB76D3">
        <w:rPr>
          <w:rFonts w:asciiTheme="minorHAnsi" w:hAnsiTheme="minorHAnsi" w:cstheme="minorHAnsi"/>
          <w:sz w:val="24"/>
          <w:szCs w:val="24"/>
        </w:rPr>
        <w:t>odwykonawca spełnia wymagania określone w niniejszym punkcie oraz ponosi pełną odpowiedzialność za jego działania i zaniechania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65F3605" w14:textId="77777777" w:rsidR="0022192D" w:rsidRDefault="0022192D" w:rsidP="005B2504">
      <w:pPr>
        <w:tabs>
          <w:tab w:val="left" w:pos="0"/>
        </w:tabs>
        <w:jc w:val="both"/>
        <w:rPr>
          <w:rFonts w:cs="Arial"/>
          <w:b/>
          <w:bCs/>
          <w:sz w:val="24"/>
          <w:szCs w:val="24"/>
        </w:rPr>
      </w:pPr>
    </w:p>
    <w:p w14:paraId="248DFFFE" w14:textId="0FE81AF7" w:rsidR="005B2504" w:rsidRPr="00EE211E" w:rsidRDefault="005B2504" w:rsidP="005B2504">
      <w:pPr>
        <w:tabs>
          <w:tab w:val="left" w:pos="0"/>
        </w:tabs>
        <w:jc w:val="both"/>
        <w:rPr>
          <w:b/>
          <w:bCs/>
          <w:sz w:val="24"/>
          <w:szCs w:val="24"/>
        </w:rPr>
      </w:pPr>
      <w:r w:rsidRPr="00EE211E">
        <w:rPr>
          <w:rFonts w:cs="Arial"/>
          <w:b/>
          <w:bCs/>
          <w:sz w:val="24"/>
          <w:szCs w:val="24"/>
        </w:rPr>
        <w:t>Stacja Monitorowania Alarmów:</w:t>
      </w:r>
    </w:p>
    <w:tbl>
      <w:tblPr>
        <w:tblW w:w="980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6334"/>
        <w:gridCol w:w="3021"/>
      </w:tblGrid>
      <w:tr w:rsidR="005B2504" w:rsidRPr="00E8399A" w14:paraId="0C33BA25" w14:textId="77777777" w:rsidTr="0022192D">
        <w:trPr>
          <w:trHeight w:val="56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7163" w14:textId="77777777" w:rsidR="005B2504" w:rsidRPr="00732514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732514">
              <w:rPr>
                <w:rFonts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D30F" w14:textId="77777777" w:rsidR="005B2504" w:rsidRPr="00E8399A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B618" w14:textId="77777777" w:rsidR="005B2504" w:rsidRPr="00E8399A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5B2504" w:rsidRPr="00F20AB3" w14:paraId="236F6EA4" w14:textId="77777777" w:rsidTr="0022192D">
        <w:trPr>
          <w:trHeight w:val="4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8E7FF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3468F136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38FA7AB6" w14:textId="77777777" w:rsidR="005B2504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1</w:t>
            </w:r>
            <w:r>
              <w:rPr>
                <w:rFonts w:cs="Arial"/>
                <w:sz w:val="20"/>
                <w:szCs w:val="20"/>
                <w:lang w:eastAsia="pl-PL"/>
              </w:rPr>
              <w:t>.</w:t>
            </w:r>
          </w:p>
          <w:p w14:paraId="47FE78D5" w14:textId="77777777" w:rsidR="0022192D" w:rsidRDefault="0022192D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0F22E630" w14:textId="77777777" w:rsidR="0022192D" w:rsidRDefault="0022192D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278CF4A0" w14:textId="77777777" w:rsidR="0022192D" w:rsidRDefault="0022192D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18BF8FE3" w14:textId="77777777" w:rsidR="0022192D" w:rsidRPr="004F67B5" w:rsidRDefault="0022192D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7C4266A4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88935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6471D3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588BC3CA" w14:textId="77777777" w:rsidR="0022192D" w:rsidRDefault="0022192D" w:rsidP="005B2504">
      <w:pPr>
        <w:spacing w:before="240"/>
        <w:ind w:left="2126" w:hanging="2126"/>
        <w:rPr>
          <w:b/>
          <w:bCs/>
          <w:iCs/>
          <w:sz w:val="24"/>
          <w:szCs w:val="24"/>
          <w:lang w:eastAsia="pl-PL"/>
        </w:rPr>
      </w:pPr>
    </w:p>
    <w:p w14:paraId="14292212" w14:textId="77777777" w:rsidR="0022192D" w:rsidRDefault="0022192D" w:rsidP="005B2504">
      <w:pPr>
        <w:spacing w:before="240"/>
        <w:ind w:left="2126" w:hanging="2126"/>
        <w:rPr>
          <w:b/>
          <w:bCs/>
          <w:iCs/>
          <w:sz w:val="24"/>
          <w:szCs w:val="24"/>
          <w:lang w:eastAsia="pl-PL"/>
        </w:rPr>
      </w:pPr>
    </w:p>
    <w:p w14:paraId="04F44BE5" w14:textId="04E30450" w:rsidR="005B2504" w:rsidRPr="00EE211E" w:rsidRDefault="005B2504" w:rsidP="005B2504">
      <w:pPr>
        <w:spacing w:before="240"/>
        <w:ind w:left="2126" w:hanging="2126"/>
        <w:rPr>
          <w:b/>
          <w:bCs/>
          <w:iCs/>
          <w:sz w:val="24"/>
          <w:szCs w:val="24"/>
          <w:lang w:eastAsia="pl-PL"/>
        </w:rPr>
      </w:pPr>
      <w:r w:rsidRPr="00EE211E">
        <w:rPr>
          <w:b/>
          <w:bCs/>
          <w:iCs/>
          <w:sz w:val="24"/>
          <w:szCs w:val="24"/>
          <w:lang w:eastAsia="pl-PL"/>
        </w:rPr>
        <w:t>Grupy Interwencyjne:</w:t>
      </w:r>
    </w:p>
    <w:tbl>
      <w:tblPr>
        <w:tblW w:w="973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6293"/>
        <w:gridCol w:w="3001"/>
      </w:tblGrid>
      <w:tr w:rsidR="005B2504" w:rsidRPr="00E8399A" w14:paraId="09715C31" w14:textId="77777777" w:rsidTr="00EE211E">
        <w:trPr>
          <w:trHeight w:val="3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3A27" w14:textId="77777777" w:rsidR="005B2504" w:rsidRPr="00732514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732514">
              <w:rPr>
                <w:rFonts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B938" w14:textId="77777777" w:rsidR="005B2504" w:rsidRPr="00E8399A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6505" w14:textId="77777777" w:rsidR="005B2504" w:rsidRPr="00E8399A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5B2504" w:rsidRPr="00F20AB3" w14:paraId="5CDF9F15" w14:textId="77777777" w:rsidTr="00EE211E">
        <w:trPr>
          <w:trHeight w:val="284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0B632" w14:textId="2BE87A53" w:rsidR="005B2504" w:rsidRPr="004F67B5" w:rsidRDefault="005B2504" w:rsidP="00EE211E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1</w:t>
            </w:r>
            <w:r>
              <w:rPr>
                <w:rFonts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A9AB7" w14:textId="3C47AF9F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E56AA" w14:textId="73234A5B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</w:tc>
      </w:tr>
    </w:tbl>
    <w:p w14:paraId="09E6D4FB" w14:textId="77777777" w:rsidR="005B2504" w:rsidRDefault="005B2504" w:rsidP="005B2504">
      <w:pPr>
        <w:ind w:left="2127" w:hanging="2127"/>
        <w:rPr>
          <w:i/>
          <w:iCs/>
          <w:lang w:eastAsia="pl-PL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6238"/>
        <w:gridCol w:w="2976"/>
      </w:tblGrid>
      <w:tr w:rsidR="005B2504" w:rsidRPr="00E8399A" w14:paraId="3E2726CF" w14:textId="77777777" w:rsidTr="00091154">
        <w:trPr>
          <w:trHeight w:val="34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4752" w14:textId="77777777" w:rsidR="005B2504" w:rsidRPr="00732514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732514">
              <w:rPr>
                <w:rFonts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0016" w14:textId="77777777" w:rsidR="005B2504" w:rsidRPr="00E8399A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2A06" w14:textId="77777777" w:rsidR="005B2504" w:rsidRPr="00E8399A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5B2504" w:rsidRPr="00F20AB3" w14:paraId="43539790" w14:textId="77777777" w:rsidTr="00091154">
        <w:trPr>
          <w:trHeight w:val="434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8ABFC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0ABAEC1E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40010142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2.</w:t>
            </w:r>
          </w:p>
          <w:p w14:paraId="019A09F6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D2B3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ABD694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78EA3C73" w14:textId="77777777" w:rsidR="005B2504" w:rsidRDefault="005B2504" w:rsidP="005B2504">
      <w:pPr>
        <w:ind w:left="2127" w:hanging="2127"/>
        <w:rPr>
          <w:i/>
          <w:iCs/>
          <w:lang w:eastAsia="pl-PL"/>
        </w:rPr>
      </w:pPr>
    </w:p>
    <w:p w14:paraId="4D1DF4B9" w14:textId="77777777" w:rsidR="005B2504" w:rsidRDefault="005B2504" w:rsidP="005B2504">
      <w:pPr>
        <w:rPr>
          <w:b/>
          <w:bCs/>
          <w:sz w:val="24"/>
          <w:szCs w:val="24"/>
        </w:rPr>
      </w:pPr>
    </w:p>
    <w:p w14:paraId="11423B3F" w14:textId="77777777" w:rsidR="005B2504" w:rsidRDefault="005B2504" w:rsidP="005B2504">
      <w:pPr>
        <w:rPr>
          <w:b/>
          <w:bCs/>
          <w:sz w:val="24"/>
          <w:szCs w:val="24"/>
        </w:rPr>
      </w:pPr>
    </w:p>
    <w:p w14:paraId="34E791CA" w14:textId="77777777" w:rsidR="005B2504" w:rsidRPr="00DD2E57" w:rsidRDefault="005B2504" w:rsidP="005B2504">
      <w:pPr>
        <w:rPr>
          <w:b/>
          <w:bCs/>
          <w:sz w:val="24"/>
          <w:szCs w:val="24"/>
        </w:rPr>
      </w:pPr>
    </w:p>
    <w:p w14:paraId="32D0CB2D" w14:textId="77777777" w:rsidR="005B2504" w:rsidRPr="00F20AB3" w:rsidRDefault="005B2504" w:rsidP="004F67B5">
      <w:pPr>
        <w:spacing w:after="0"/>
        <w:jc w:val="center"/>
      </w:pPr>
      <w:r w:rsidRPr="00F20AB3">
        <w:t>………………………………                         ………………………………………………                    ……………………………………..</w:t>
      </w:r>
    </w:p>
    <w:p w14:paraId="0F0F3A31" w14:textId="77777777" w:rsidR="005B2504" w:rsidRPr="00F20AB3" w:rsidRDefault="005B2504" w:rsidP="004F67B5">
      <w:pPr>
        <w:spacing w:after="0"/>
        <w:jc w:val="center"/>
        <w:rPr>
          <w:i/>
          <w:iCs/>
          <w:sz w:val="18"/>
          <w:szCs w:val="18"/>
        </w:rPr>
      </w:pPr>
      <w:r w:rsidRPr="00F20AB3">
        <w:rPr>
          <w:sz w:val="18"/>
          <w:szCs w:val="28"/>
        </w:rPr>
        <w:t>(data)</w:t>
      </w:r>
      <w:r w:rsidRPr="00F20AB3">
        <w:rPr>
          <w:sz w:val="28"/>
          <w:szCs w:val="28"/>
          <w:vertAlign w:val="superscript"/>
        </w:rPr>
        <w:t xml:space="preserve">                                            </w:t>
      </w:r>
      <w:r w:rsidRPr="00F20AB3">
        <w:rPr>
          <w:i/>
          <w:iCs/>
          <w:sz w:val="18"/>
          <w:szCs w:val="18"/>
        </w:rPr>
        <w:t>Imię i nazwisko osoby/osób uprawnionej/-                                  (podpis i pieczęć)</w:t>
      </w:r>
    </w:p>
    <w:p w14:paraId="56383028" w14:textId="77777777" w:rsidR="005B2504" w:rsidRPr="00F20AB3" w:rsidRDefault="005B2504" w:rsidP="004F67B5">
      <w:pPr>
        <w:spacing w:after="0"/>
        <w:jc w:val="center"/>
        <w:rPr>
          <w:sz w:val="18"/>
          <w:szCs w:val="18"/>
        </w:rPr>
      </w:pPr>
      <w:proofErr w:type="spellStart"/>
      <w:r w:rsidRPr="00F20AB3">
        <w:rPr>
          <w:i/>
          <w:iCs/>
          <w:sz w:val="18"/>
          <w:szCs w:val="18"/>
        </w:rPr>
        <w:t>ych</w:t>
      </w:r>
      <w:proofErr w:type="spellEnd"/>
      <w:r w:rsidRPr="00F20AB3">
        <w:rPr>
          <w:i/>
          <w:iCs/>
          <w:sz w:val="18"/>
          <w:szCs w:val="18"/>
        </w:rPr>
        <w:t xml:space="preserve"> do reprezentacji Wykonawcy</w:t>
      </w:r>
    </w:p>
    <w:p w14:paraId="449C5DE0" w14:textId="77777777" w:rsidR="005B2504" w:rsidRDefault="005B2504" w:rsidP="005B2504">
      <w:pPr>
        <w:ind w:left="2127" w:hanging="2127"/>
        <w:rPr>
          <w:i/>
          <w:iCs/>
          <w:lang w:eastAsia="pl-PL"/>
        </w:rPr>
      </w:pPr>
    </w:p>
    <w:p w14:paraId="3DCA3111" w14:textId="77777777" w:rsidR="005B2504" w:rsidRDefault="005B2504" w:rsidP="005B2504">
      <w:pPr>
        <w:ind w:left="2127" w:hanging="2127"/>
        <w:rPr>
          <w:i/>
          <w:iCs/>
          <w:lang w:eastAsia="pl-PL"/>
        </w:rPr>
      </w:pPr>
    </w:p>
    <w:sectPr w:rsidR="005B2504" w:rsidSect="009A3BF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080" w:bottom="1440" w:left="1080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687E" w14:textId="77777777" w:rsidR="003404E7" w:rsidRDefault="003404E7" w:rsidP="002E30C2">
      <w:pPr>
        <w:spacing w:after="0" w:line="240" w:lineRule="auto"/>
      </w:pPr>
      <w:r>
        <w:separator/>
      </w:r>
    </w:p>
  </w:endnote>
  <w:endnote w:type="continuationSeparator" w:id="0">
    <w:p w14:paraId="18759FE0" w14:textId="77777777" w:rsidR="003404E7" w:rsidRDefault="003404E7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CD11" w14:textId="4BFF1BB6" w:rsidR="00A91D53" w:rsidRDefault="006A5944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------</w:t>
    </w:r>
    <w:r w:rsidR="00A91D53"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 w:rsidR="00A91D53">
      <w:rPr>
        <w:rFonts w:ascii="Times New Roman" w:hAnsi="Times New Roman"/>
        <w:sz w:val="20"/>
        <w:szCs w:val="20"/>
      </w:rPr>
      <w:t>----</w:t>
    </w:r>
    <w:r w:rsidR="00A91D53" w:rsidRPr="00107EA4">
      <w:rPr>
        <w:rFonts w:ascii="Times New Roman" w:hAnsi="Times New Roman"/>
        <w:sz w:val="20"/>
        <w:szCs w:val="20"/>
      </w:rPr>
      <w:t>-------</w:t>
    </w:r>
  </w:p>
  <w:p w14:paraId="513C5C1A" w14:textId="3C832C29" w:rsidR="00A91D53" w:rsidRDefault="00A91D53" w:rsidP="006A5944">
    <w:pPr>
      <w:pStyle w:val="Stopka"/>
      <w:tabs>
        <w:tab w:val="clear" w:pos="4536"/>
        <w:tab w:val="clear" w:pos="9072"/>
        <w:tab w:val="left" w:pos="3870"/>
        <w:tab w:val="right" w:pos="10206"/>
      </w:tabs>
      <w:jc w:val="center"/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>US/01/202</w:t>
    </w:r>
    <w:r w:rsidR="006A5944">
      <w:rPr>
        <w:i/>
        <w:iCs/>
        <w:color w:val="000000"/>
        <w:sz w:val="20"/>
        <w:szCs w:val="20"/>
      </w:rPr>
      <w:t>6</w:t>
    </w:r>
    <w:r>
      <w:rPr>
        <w:i/>
        <w:iCs/>
        <w:color w:val="000000"/>
        <w:sz w:val="20"/>
        <w:szCs w:val="20"/>
      </w:rPr>
      <w:t xml:space="preserve"> </w:t>
    </w:r>
    <w:r w:rsidRPr="005F4CFF">
      <w:rPr>
        <w:sz w:val="20"/>
        <w:szCs w:val="20"/>
      </w:rPr>
      <w:t xml:space="preserve">Ochrona fizyczna mienia Centrum </w:t>
    </w:r>
    <w:r>
      <w:rPr>
        <w:bCs/>
        <w:sz w:val="20"/>
        <w:szCs w:val="20"/>
      </w:rPr>
      <w:t>Materiałów Polimero</w:t>
    </w:r>
    <w:r w:rsidRPr="005F4CFF">
      <w:rPr>
        <w:bCs/>
        <w:sz w:val="20"/>
        <w:szCs w:val="20"/>
      </w:rPr>
      <w:t>w</w:t>
    </w:r>
    <w:r>
      <w:rPr>
        <w:bCs/>
        <w:sz w:val="20"/>
        <w:szCs w:val="20"/>
      </w:rPr>
      <w:t>ych</w:t>
    </w:r>
    <w:r w:rsidRPr="005F4CFF">
      <w:rPr>
        <w:bCs/>
        <w:sz w:val="20"/>
        <w:szCs w:val="20"/>
      </w:rPr>
      <w:t xml:space="preserve">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 xml:space="preserve">h                        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3F003E">
          <w:rPr>
            <w:noProof/>
            <w:sz w:val="20"/>
            <w:szCs w:val="20"/>
          </w:rPr>
          <w:t>45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011E8" w14:textId="3BE73B3C" w:rsidR="00A91D53" w:rsidRDefault="00A91D53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>
      <w:rPr>
        <w:rFonts w:ascii="Times New Roman" w:hAnsi="Times New Roman"/>
        <w:sz w:val="20"/>
        <w:szCs w:val="20"/>
      </w:rPr>
      <w:t>----</w:t>
    </w:r>
    <w:r w:rsidRPr="00107EA4">
      <w:rPr>
        <w:rFonts w:ascii="Times New Roman" w:hAnsi="Times New Roman"/>
        <w:sz w:val="20"/>
        <w:szCs w:val="20"/>
      </w:rPr>
      <w:t>-------</w:t>
    </w:r>
  </w:p>
  <w:p w14:paraId="4D93D263" w14:textId="771AC6DD" w:rsidR="00A91D53" w:rsidRPr="0090782D" w:rsidRDefault="00A91D53" w:rsidP="00EF5EF1">
    <w:pPr>
      <w:pStyle w:val="Stopka"/>
      <w:tabs>
        <w:tab w:val="clear" w:pos="4536"/>
        <w:tab w:val="clear" w:pos="9072"/>
        <w:tab w:val="left" w:pos="3870"/>
        <w:tab w:val="right" w:pos="10206"/>
      </w:tabs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 xml:space="preserve">US/01/2020 </w:t>
    </w:r>
    <w:r w:rsidRPr="005F4CFF">
      <w:rPr>
        <w:sz w:val="20"/>
        <w:szCs w:val="20"/>
      </w:rPr>
      <w:t xml:space="preserve">Ochrona fizyczna mienia Centrum </w:t>
    </w:r>
    <w:r w:rsidRPr="005F4CFF">
      <w:rPr>
        <w:bCs/>
        <w:sz w:val="20"/>
        <w:szCs w:val="20"/>
      </w:rPr>
      <w:t xml:space="preserve">Materiałów Polimerów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>h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8E5E" w14:textId="77777777" w:rsidR="003404E7" w:rsidRDefault="003404E7" w:rsidP="002E30C2">
      <w:pPr>
        <w:spacing w:after="0" w:line="240" w:lineRule="auto"/>
      </w:pPr>
      <w:r>
        <w:separator/>
      </w:r>
    </w:p>
  </w:footnote>
  <w:footnote w:type="continuationSeparator" w:id="0">
    <w:p w14:paraId="585D0989" w14:textId="77777777" w:rsidR="003404E7" w:rsidRDefault="003404E7" w:rsidP="002E3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8FA5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5DFAAD31" wp14:editId="74D31248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7B8B886D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32FDB57C" w14:textId="77777777" w:rsidR="00A91D53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4A282180" w14:textId="77777777" w:rsidR="00A91D53" w:rsidRPr="00A272F6" w:rsidRDefault="00A91D53" w:rsidP="00FD2A0B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09A01F9" w14:textId="77777777" w:rsidR="00A91D53" w:rsidRPr="00FD2A0B" w:rsidRDefault="00A91D53" w:rsidP="00FD2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0C4E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0" wp14:anchorId="4430857C" wp14:editId="147DCA61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2540F5E9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4826C2F0" w14:textId="77777777" w:rsidR="00A91D53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12113C1E" w14:textId="77777777" w:rsidR="00A91D53" w:rsidRPr="00A272F6" w:rsidRDefault="00A91D5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3A3C16F4" w14:textId="77777777" w:rsidR="00A91D53" w:rsidRDefault="00A9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06423636"/>
    <w:multiLevelType w:val="hybridMultilevel"/>
    <w:tmpl w:val="2BE2CA70"/>
    <w:lvl w:ilvl="0" w:tplc="FFFFFFFF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FFFFFFFF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14" w15:restartNumberingAfterBreak="0">
    <w:nsid w:val="08BB0D40"/>
    <w:multiLevelType w:val="multilevel"/>
    <w:tmpl w:val="7476709A"/>
    <w:styleLink w:val="Biecalista2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08EA2B9E"/>
    <w:multiLevelType w:val="hybridMultilevel"/>
    <w:tmpl w:val="A61AB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1A66A3"/>
    <w:multiLevelType w:val="hybridMultilevel"/>
    <w:tmpl w:val="7250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14006"/>
    <w:multiLevelType w:val="hybridMultilevel"/>
    <w:tmpl w:val="4EEADA4E"/>
    <w:lvl w:ilvl="0" w:tplc="C2468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EEC34FE"/>
    <w:multiLevelType w:val="hybridMultilevel"/>
    <w:tmpl w:val="87D46F8E"/>
    <w:lvl w:ilvl="0" w:tplc="0B8E86B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5C16B1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2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AF85A79"/>
    <w:multiLevelType w:val="hybridMultilevel"/>
    <w:tmpl w:val="3FBA2D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DB2D20"/>
    <w:multiLevelType w:val="multilevel"/>
    <w:tmpl w:val="CB367074"/>
    <w:styleLink w:val="Biecalista1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7" w15:restartNumberingAfterBreak="0">
    <w:nsid w:val="1E2779A1"/>
    <w:multiLevelType w:val="hybridMultilevel"/>
    <w:tmpl w:val="EE001420"/>
    <w:lvl w:ilvl="0" w:tplc="647EAD4A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bCs w:val="0"/>
        <w:i w:val="0"/>
        <w:iCs w:val="0"/>
      </w:rPr>
    </w:lvl>
    <w:lvl w:ilvl="1" w:tplc="BFFC9D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A85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E8D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937152"/>
    <w:multiLevelType w:val="hybridMultilevel"/>
    <w:tmpl w:val="F6502412"/>
    <w:lvl w:ilvl="0" w:tplc="3318B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C5C01"/>
    <w:multiLevelType w:val="hybridMultilevel"/>
    <w:tmpl w:val="FA8A414E"/>
    <w:lvl w:ilvl="0" w:tplc="FFFFFFFF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1" w:hanging="360"/>
      </w:pPr>
    </w:lvl>
    <w:lvl w:ilvl="2" w:tplc="FFFFFFFF" w:tentative="1">
      <w:start w:val="1"/>
      <w:numFmt w:val="lowerRoman"/>
      <w:lvlText w:val="%3."/>
      <w:lvlJc w:val="right"/>
      <w:pPr>
        <w:ind w:left="2161" w:hanging="180"/>
      </w:pPr>
    </w:lvl>
    <w:lvl w:ilvl="3" w:tplc="FFFFFFFF" w:tentative="1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0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C56570"/>
    <w:multiLevelType w:val="multilevel"/>
    <w:tmpl w:val="7476709A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3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C65F90"/>
    <w:multiLevelType w:val="hybridMultilevel"/>
    <w:tmpl w:val="234A3B6A"/>
    <w:lvl w:ilvl="0" w:tplc="9CE0A8FE">
      <w:start w:val="1"/>
      <w:numFmt w:val="decimal"/>
      <w:lvlText w:val="%1."/>
      <w:lvlJc w:val="left"/>
      <w:pPr>
        <w:ind w:left="485" w:hanging="343"/>
      </w:pPr>
      <w:rPr>
        <w:rFonts w:ascii="Calibri" w:eastAsia="Arial" w:hAnsi="Calibri" w:hint="default"/>
        <w:b w:val="0"/>
        <w:color w:val="auto"/>
        <w:spacing w:val="0"/>
        <w:w w:val="100"/>
        <w:sz w:val="24"/>
        <w:szCs w:val="24"/>
      </w:rPr>
    </w:lvl>
    <w:lvl w:ilvl="1" w:tplc="9FDEAE3E">
      <w:start w:val="1"/>
      <w:numFmt w:val="bullet"/>
      <w:lvlText w:val="•"/>
      <w:lvlJc w:val="left"/>
      <w:pPr>
        <w:ind w:left="419" w:hanging="191"/>
      </w:pPr>
      <w:rPr>
        <w:rFonts w:ascii="Arial" w:eastAsia="Arial" w:hAnsi="Arial" w:hint="default"/>
        <w:color w:val="464646"/>
        <w:w w:val="144"/>
        <w:sz w:val="21"/>
        <w:szCs w:val="21"/>
      </w:rPr>
    </w:lvl>
    <w:lvl w:ilvl="2" w:tplc="2B221E32">
      <w:start w:val="1"/>
      <w:numFmt w:val="bullet"/>
      <w:lvlText w:val="•"/>
      <w:lvlJc w:val="left"/>
      <w:pPr>
        <w:ind w:left="1553" w:hanging="191"/>
      </w:pPr>
      <w:rPr>
        <w:rFonts w:hint="default"/>
      </w:rPr>
    </w:lvl>
    <w:lvl w:ilvl="3" w:tplc="CA129B64">
      <w:start w:val="1"/>
      <w:numFmt w:val="bullet"/>
      <w:lvlText w:val="•"/>
      <w:lvlJc w:val="left"/>
      <w:pPr>
        <w:ind w:left="2621" w:hanging="191"/>
      </w:pPr>
      <w:rPr>
        <w:rFonts w:hint="default"/>
      </w:rPr>
    </w:lvl>
    <w:lvl w:ilvl="4" w:tplc="D26E7AE0">
      <w:start w:val="1"/>
      <w:numFmt w:val="bullet"/>
      <w:lvlText w:val="•"/>
      <w:lvlJc w:val="left"/>
      <w:pPr>
        <w:ind w:left="3689" w:hanging="191"/>
      </w:pPr>
      <w:rPr>
        <w:rFonts w:hint="default"/>
      </w:rPr>
    </w:lvl>
    <w:lvl w:ilvl="5" w:tplc="6764EA74">
      <w:start w:val="1"/>
      <w:numFmt w:val="bullet"/>
      <w:lvlText w:val="•"/>
      <w:lvlJc w:val="left"/>
      <w:pPr>
        <w:ind w:left="4757" w:hanging="191"/>
      </w:pPr>
      <w:rPr>
        <w:rFonts w:hint="default"/>
      </w:rPr>
    </w:lvl>
    <w:lvl w:ilvl="6" w:tplc="191EEA48">
      <w:start w:val="1"/>
      <w:numFmt w:val="bullet"/>
      <w:lvlText w:val="•"/>
      <w:lvlJc w:val="left"/>
      <w:pPr>
        <w:ind w:left="5825" w:hanging="191"/>
      </w:pPr>
      <w:rPr>
        <w:rFonts w:hint="default"/>
      </w:rPr>
    </w:lvl>
    <w:lvl w:ilvl="7" w:tplc="7CD20A68">
      <w:start w:val="1"/>
      <w:numFmt w:val="bullet"/>
      <w:lvlText w:val="•"/>
      <w:lvlJc w:val="left"/>
      <w:pPr>
        <w:ind w:left="6893" w:hanging="191"/>
      </w:pPr>
      <w:rPr>
        <w:rFonts w:hint="default"/>
      </w:rPr>
    </w:lvl>
    <w:lvl w:ilvl="8" w:tplc="BC6C33E8">
      <w:start w:val="1"/>
      <w:numFmt w:val="bullet"/>
      <w:lvlText w:val="•"/>
      <w:lvlJc w:val="left"/>
      <w:pPr>
        <w:ind w:left="7961" w:hanging="191"/>
      </w:pPr>
      <w:rPr>
        <w:rFonts w:hint="default"/>
      </w:rPr>
    </w:lvl>
  </w:abstractNum>
  <w:abstractNum w:abstractNumId="35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35CE5E28"/>
    <w:multiLevelType w:val="hybridMultilevel"/>
    <w:tmpl w:val="F5EE5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4129F1"/>
    <w:multiLevelType w:val="hybridMultilevel"/>
    <w:tmpl w:val="CB4CDB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8F60D7"/>
    <w:multiLevelType w:val="multilevel"/>
    <w:tmpl w:val="96326F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3B0E45DC"/>
    <w:multiLevelType w:val="hybridMultilevel"/>
    <w:tmpl w:val="70061F56"/>
    <w:lvl w:ilvl="0" w:tplc="8C865EB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84428C"/>
    <w:multiLevelType w:val="hybridMultilevel"/>
    <w:tmpl w:val="8C0C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D7460"/>
    <w:multiLevelType w:val="multilevel"/>
    <w:tmpl w:val="BEEC1A7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40EC56C8"/>
    <w:multiLevelType w:val="multilevel"/>
    <w:tmpl w:val="1EFAAC7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44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5" w15:restartNumberingAfterBreak="0">
    <w:nsid w:val="44E8301A"/>
    <w:multiLevelType w:val="hybridMultilevel"/>
    <w:tmpl w:val="89B0C56A"/>
    <w:lvl w:ilvl="0" w:tplc="D968E4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810555"/>
    <w:multiLevelType w:val="hybridMultilevel"/>
    <w:tmpl w:val="3ABE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3943DB"/>
    <w:multiLevelType w:val="hybridMultilevel"/>
    <w:tmpl w:val="50869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2D62AB4"/>
    <w:multiLevelType w:val="hybridMultilevel"/>
    <w:tmpl w:val="72F80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1915F8"/>
    <w:multiLevelType w:val="hybridMultilevel"/>
    <w:tmpl w:val="FD6CAC18"/>
    <w:lvl w:ilvl="0" w:tplc="B97A0FC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8410A2F"/>
    <w:multiLevelType w:val="hybridMultilevel"/>
    <w:tmpl w:val="CCB2415A"/>
    <w:lvl w:ilvl="0" w:tplc="AAF4F880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8CFC0B9A">
      <w:start w:val="1"/>
      <w:numFmt w:val="lowerLetter"/>
      <w:lvlText w:val="%2)"/>
      <w:lvlJc w:val="left"/>
      <w:pPr>
        <w:ind w:left="709" w:hanging="284"/>
      </w:pPr>
      <w:rPr>
        <w:rFonts w:asciiTheme="minorHAnsi" w:eastAsia="Arial" w:hAnsiTheme="minorHAnsi" w:cstheme="minorHAnsi" w:hint="default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52" w15:restartNumberingAfterBreak="0">
    <w:nsid w:val="58A33E59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53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1E6A0E"/>
    <w:multiLevelType w:val="hybridMultilevel"/>
    <w:tmpl w:val="1CAAECE6"/>
    <w:lvl w:ilvl="0" w:tplc="EB2A2DF2">
      <w:start w:val="1"/>
      <w:numFmt w:val="lowerLetter"/>
      <w:lvlText w:val="%1)"/>
      <w:lvlJc w:val="left"/>
      <w:pPr>
        <w:ind w:left="1208" w:hanging="360"/>
      </w:pPr>
      <w:rPr>
        <w:rFonts w:hint="default"/>
        <w:color w:val="464646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6" w15:restartNumberingAfterBreak="0">
    <w:nsid w:val="5CD65157"/>
    <w:multiLevelType w:val="hybridMultilevel"/>
    <w:tmpl w:val="818C5A9E"/>
    <w:lvl w:ilvl="0" w:tplc="13E217BA">
      <w:start w:val="1"/>
      <w:numFmt w:val="decimal"/>
      <w:lvlText w:val="%1."/>
      <w:lvlJc w:val="left"/>
      <w:pPr>
        <w:ind w:left="72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792" w:hanging="360"/>
      </w:pPr>
    </w:lvl>
    <w:lvl w:ilvl="2" w:tplc="0415001B" w:tentative="1">
      <w:start w:val="1"/>
      <w:numFmt w:val="lowerRoman"/>
      <w:lvlText w:val="%3."/>
      <w:lvlJc w:val="right"/>
      <w:pPr>
        <w:ind w:left="1512" w:hanging="180"/>
      </w:pPr>
    </w:lvl>
    <w:lvl w:ilvl="3" w:tplc="0415000F" w:tentative="1">
      <w:start w:val="1"/>
      <w:numFmt w:val="decimal"/>
      <w:lvlText w:val="%4."/>
      <w:lvlJc w:val="left"/>
      <w:pPr>
        <w:ind w:left="2232" w:hanging="360"/>
      </w:pPr>
    </w:lvl>
    <w:lvl w:ilvl="4" w:tplc="04150019" w:tentative="1">
      <w:start w:val="1"/>
      <w:numFmt w:val="lowerLetter"/>
      <w:lvlText w:val="%5."/>
      <w:lvlJc w:val="left"/>
      <w:pPr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5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8" w15:restartNumberingAfterBreak="0">
    <w:nsid w:val="617471AB"/>
    <w:multiLevelType w:val="hybridMultilevel"/>
    <w:tmpl w:val="EA880C78"/>
    <w:lvl w:ilvl="0" w:tplc="58366B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BB7EB7"/>
    <w:multiLevelType w:val="multilevel"/>
    <w:tmpl w:val="06B46C4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2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1DC04CE"/>
    <w:multiLevelType w:val="multilevel"/>
    <w:tmpl w:val="4C304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62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63" w15:restartNumberingAfterBreak="0">
    <w:nsid w:val="653C073D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4" w15:restartNumberingAfterBreak="0">
    <w:nsid w:val="65FE1680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5" w15:restartNumberingAfterBreak="0">
    <w:nsid w:val="66B04795"/>
    <w:multiLevelType w:val="hybridMultilevel"/>
    <w:tmpl w:val="EADE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4E4234"/>
    <w:multiLevelType w:val="hybridMultilevel"/>
    <w:tmpl w:val="F2A07B54"/>
    <w:lvl w:ilvl="0" w:tplc="DD84C4E4">
      <w:start w:val="1"/>
      <w:numFmt w:val="lowerLetter"/>
      <w:lvlText w:val="%1."/>
      <w:lvlJc w:val="left"/>
      <w:pPr>
        <w:ind w:left="11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687C2D41"/>
    <w:multiLevelType w:val="hybridMultilevel"/>
    <w:tmpl w:val="07E42C96"/>
    <w:lvl w:ilvl="0" w:tplc="40F44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DE70DA9"/>
    <w:multiLevelType w:val="multilevel"/>
    <w:tmpl w:val="82BCC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49306C4"/>
    <w:multiLevelType w:val="hybridMultilevel"/>
    <w:tmpl w:val="FBFCA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84FBB"/>
    <w:multiLevelType w:val="hybridMultilevel"/>
    <w:tmpl w:val="E1344154"/>
    <w:lvl w:ilvl="0" w:tplc="0415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2" w15:restartNumberingAfterBreak="0">
    <w:nsid w:val="76EC1B29"/>
    <w:multiLevelType w:val="singleLevel"/>
    <w:tmpl w:val="803287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3" w15:restartNumberingAfterBreak="0">
    <w:nsid w:val="77973C19"/>
    <w:multiLevelType w:val="hybridMultilevel"/>
    <w:tmpl w:val="C076E57C"/>
    <w:lvl w:ilvl="0" w:tplc="5C5E12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75" w15:restartNumberingAfterBreak="0">
    <w:nsid w:val="79643FCF"/>
    <w:multiLevelType w:val="multilevel"/>
    <w:tmpl w:val="3CC26FB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upperRoman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lowerLetter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Roman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3"/>
      <w:numFmt w:val="decimal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lowerRoman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numFmt w:val="decimal"/>
      <w:lvlText w:val=""/>
      <w:lvlJc w:val="left"/>
    </w:lvl>
  </w:abstractNum>
  <w:abstractNum w:abstractNumId="76" w15:restartNumberingAfterBreak="0">
    <w:nsid w:val="7982551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7" w15:restartNumberingAfterBreak="0">
    <w:nsid w:val="7A41562E"/>
    <w:multiLevelType w:val="hybridMultilevel"/>
    <w:tmpl w:val="FA8A414E"/>
    <w:lvl w:ilvl="0" w:tplc="CA9077C4">
      <w:start w:val="1"/>
      <w:numFmt w:val="lowerLetter"/>
      <w:lvlText w:val="%1)"/>
      <w:lvlJc w:val="left"/>
      <w:pPr>
        <w:ind w:left="-1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3" w:hanging="360"/>
      </w:pPr>
    </w:lvl>
    <w:lvl w:ilvl="2" w:tplc="0415001B" w:tentative="1">
      <w:start w:val="1"/>
      <w:numFmt w:val="lowerRoman"/>
      <w:lvlText w:val="%3."/>
      <w:lvlJc w:val="right"/>
      <w:pPr>
        <w:ind w:left="1263" w:hanging="180"/>
      </w:pPr>
    </w:lvl>
    <w:lvl w:ilvl="3" w:tplc="0415000F" w:tentative="1">
      <w:start w:val="1"/>
      <w:numFmt w:val="decimal"/>
      <w:lvlText w:val="%4."/>
      <w:lvlJc w:val="left"/>
      <w:pPr>
        <w:ind w:left="1983" w:hanging="360"/>
      </w:pPr>
    </w:lvl>
    <w:lvl w:ilvl="4" w:tplc="04150019" w:tentative="1">
      <w:start w:val="1"/>
      <w:numFmt w:val="lowerLetter"/>
      <w:lvlText w:val="%5."/>
      <w:lvlJc w:val="left"/>
      <w:pPr>
        <w:ind w:left="2703" w:hanging="360"/>
      </w:pPr>
    </w:lvl>
    <w:lvl w:ilvl="5" w:tplc="0415001B" w:tentative="1">
      <w:start w:val="1"/>
      <w:numFmt w:val="lowerRoman"/>
      <w:lvlText w:val="%6."/>
      <w:lvlJc w:val="right"/>
      <w:pPr>
        <w:ind w:left="3423" w:hanging="180"/>
      </w:pPr>
    </w:lvl>
    <w:lvl w:ilvl="6" w:tplc="0415000F" w:tentative="1">
      <w:start w:val="1"/>
      <w:numFmt w:val="decimal"/>
      <w:lvlText w:val="%7."/>
      <w:lvlJc w:val="left"/>
      <w:pPr>
        <w:ind w:left="4143" w:hanging="360"/>
      </w:pPr>
    </w:lvl>
    <w:lvl w:ilvl="7" w:tplc="04150019" w:tentative="1">
      <w:start w:val="1"/>
      <w:numFmt w:val="lowerLetter"/>
      <w:lvlText w:val="%8."/>
      <w:lvlJc w:val="left"/>
      <w:pPr>
        <w:ind w:left="4863" w:hanging="360"/>
      </w:pPr>
    </w:lvl>
    <w:lvl w:ilvl="8" w:tplc="0415001B" w:tentative="1">
      <w:start w:val="1"/>
      <w:numFmt w:val="lowerRoman"/>
      <w:lvlText w:val="%9."/>
      <w:lvlJc w:val="right"/>
      <w:pPr>
        <w:ind w:left="5583" w:hanging="180"/>
      </w:pPr>
    </w:lvl>
  </w:abstractNum>
  <w:num w:numId="1" w16cid:durableId="250360807">
    <w:abstractNumId w:val="74"/>
  </w:num>
  <w:num w:numId="2" w16cid:durableId="2137023154">
    <w:abstractNumId w:val="44"/>
  </w:num>
  <w:num w:numId="3" w16cid:durableId="465127073">
    <w:abstractNumId w:val="12"/>
  </w:num>
  <w:num w:numId="4" w16cid:durableId="1982810444">
    <w:abstractNumId w:val="54"/>
  </w:num>
  <w:num w:numId="5" w16cid:durableId="363141787">
    <w:abstractNumId w:val="22"/>
  </w:num>
  <w:num w:numId="6" w16cid:durableId="1901548576">
    <w:abstractNumId w:val="20"/>
  </w:num>
  <w:num w:numId="7" w16cid:durableId="594286904">
    <w:abstractNumId w:val="66"/>
  </w:num>
  <w:num w:numId="8" w16cid:durableId="1508864191">
    <w:abstractNumId w:val="35"/>
  </w:num>
  <w:num w:numId="9" w16cid:durableId="403995357">
    <w:abstractNumId w:val="19"/>
  </w:num>
  <w:num w:numId="10" w16cid:durableId="60913633">
    <w:abstractNumId w:val="18"/>
  </w:num>
  <w:num w:numId="11" w16cid:durableId="763303421">
    <w:abstractNumId w:val="33"/>
  </w:num>
  <w:num w:numId="12" w16cid:durableId="1634869437">
    <w:abstractNumId w:val="30"/>
  </w:num>
  <w:num w:numId="13" w16cid:durableId="1813863354">
    <w:abstractNumId w:val="25"/>
  </w:num>
  <w:num w:numId="14" w16cid:durableId="1225338058">
    <w:abstractNumId w:val="31"/>
  </w:num>
  <w:num w:numId="15" w16cid:durableId="999887609">
    <w:abstractNumId w:val="53"/>
  </w:num>
  <w:num w:numId="16" w16cid:durableId="845678131">
    <w:abstractNumId w:val="51"/>
  </w:num>
  <w:num w:numId="17" w16cid:durableId="1580486244">
    <w:abstractNumId w:val="73"/>
  </w:num>
  <w:num w:numId="18" w16cid:durableId="1939019587">
    <w:abstractNumId w:val="45"/>
  </w:num>
  <w:num w:numId="19" w16cid:durableId="504902697">
    <w:abstractNumId w:val="61"/>
  </w:num>
  <w:num w:numId="20" w16cid:durableId="1871338162">
    <w:abstractNumId w:val="48"/>
  </w:num>
  <w:num w:numId="21" w16cid:durableId="1601257476">
    <w:abstractNumId w:val="40"/>
  </w:num>
  <w:num w:numId="22" w16cid:durableId="318120887">
    <w:abstractNumId w:val="43"/>
  </w:num>
  <w:num w:numId="23" w16cid:durableId="792141348">
    <w:abstractNumId w:val="75"/>
  </w:num>
  <w:num w:numId="24" w16cid:durableId="1332100805">
    <w:abstractNumId w:val="63"/>
  </w:num>
  <w:num w:numId="25" w16cid:durableId="70734219">
    <w:abstractNumId w:val="15"/>
  </w:num>
  <w:num w:numId="26" w16cid:durableId="469439180">
    <w:abstractNumId w:val="59"/>
  </w:num>
  <w:num w:numId="27" w16cid:durableId="1562865133">
    <w:abstractNumId w:val="24"/>
  </w:num>
  <w:num w:numId="28" w16cid:durableId="1022048466">
    <w:abstractNumId w:val="57"/>
  </w:num>
  <w:num w:numId="29" w16cid:durableId="289748628">
    <w:abstractNumId w:val="23"/>
  </w:num>
  <w:num w:numId="30" w16cid:durableId="77486121">
    <w:abstractNumId w:val="69"/>
  </w:num>
  <w:num w:numId="31" w16cid:durableId="850410861">
    <w:abstractNumId w:val="60"/>
  </w:num>
  <w:num w:numId="32" w16cid:durableId="1924295407">
    <w:abstractNumId w:val="72"/>
  </w:num>
  <w:num w:numId="33" w16cid:durableId="1093744834">
    <w:abstractNumId w:val="27"/>
  </w:num>
  <w:num w:numId="34" w16cid:durableId="97142529">
    <w:abstractNumId w:val="70"/>
  </w:num>
  <w:num w:numId="35" w16cid:durableId="119687349">
    <w:abstractNumId w:val="50"/>
  </w:num>
  <w:num w:numId="36" w16cid:durableId="2097244967">
    <w:abstractNumId w:val="17"/>
  </w:num>
  <w:num w:numId="37" w16cid:durableId="2133865760">
    <w:abstractNumId w:val="28"/>
  </w:num>
  <w:num w:numId="38" w16cid:durableId="1685208706">
    <w:abstractNumId w:val="34"/>
  </w:num>
  <w:num w:numId="39" w16cid:durableId="972060881">
    <w:abstractNumId w:val="55"/>
  </w:num>
  <w:num w:numId="40" w16cid:durableId="1628731707">
    <w:abstractNumId w:val="36"/>
  </w:num>
  <w:num w:numId="41" w16cid:durableId="770322092">
    <w:abstractNumId w:val="56"/>
  </w:num>
  <w:num w:numId="42" w16cid:durableId="500319250">
    <w:abstractNumId w:val="77"/>
  </w:num>
  <w:num w:numId="43" w16cid:durableId="268851647">
    <w:abstractNumId w:val="47"/>
  </w:num>
  <w:num w:numId="44" w16cid:durableId="1850100702">
    <w:abstractNumId w:val="58"/>
  </w:num>
  <w:num w:numId="45" w16cid:durableId="862327790">
    <w:abstractNumId w:val="16"/>
  </w:num>
  <w:num w:numId="46" w16cid:durableId="348676826">
    <w:abstractNumId w:val="41"/>
  </w:num>
  <w:num w:numId="47" w16cid:durableId="1214460764">
    <w:abstractNumId w:val="46"/>
  </w:num>
  <w:num w:numId="48" w16cid:durableId="932280907">
    <w:abstractNumId w:val="37"/>
  </w:num>
  <w:num w:numId="49" w16cid:durableId="1970235143">
    <w:abstractNumId w:val="39"/>
  </w:num>
  <w:num w:numId="50" w16cid:durableId="845171171">
    <w:abstractNumId w:val="67"/>
  </w:num>
  <w:num w:numId="51" w16cid:durableId="2140100905">
    <w:abstractNumId w:val="62"/>
  </w:num>
  <w:num w:numId="52" w16cid:durableId="1983070550">
    <w:abstractNumId w:val="49"/>
  </w:num>
  <w:num w:numId="53" w16cid:durableId="370693263">
    <w:abstractNumId w:val="32"/>
  </w:num>
  <w:num w:numId="54" w16cid:durableId="587537573">
    <w:abstractNumId w:val="52"/>
  </w:num>
  <w:num w:numId="55" w16cid:durableId="1269776694">
    <w:abstractNumId w:val="21"/>
  </w:num>
  <w:num w:numId="56" w16cid:durableId="1035035227">
    <w:abstractNumId w:val="68"/>
  </w:num>
  <w:num w:numId="57" w16cid:durableId="733049669">
    <w:abstractNumId w:val="71"/>
  </w:num>
  <w:num w:numId="58" w16cid:durableId="2066566291">
    <w:abstractNumId w:val="65"/>
  </w:num>
  <w:num w:numId="59" w16cid:durableId="1576816821">
    <w:abstractNumId w:val="26"/>
  </w:num>
  <w:num w:numId="60" w16cid:durableId="1560895427">
    <w:abstractNumId w:val="64"/>
  </w:num>
  <w:num w:numId="61" w16cid:durableId="43414064">
    <w:abstractNumId w:val="14"/>
  </w:num>
  <w:num w:numId="62" w16cid:durableId="1973367977">
    <w:abstractNumId w:val="11"/>
  </w:num>
  <w:num w:numId="63" w16cid:durableId="1861626107">
    <w:abstractNumId w:val="29"/>
  </w:num>
  <w:num w:numId="64" w16cid:durableId="1249729371">
    <w:abstractNumId w:val="76"/>
  </w:num>
  <w:num w:numId="65" w16cid:durableId="1445810613">
    <w:abstractNumId w:val="42"/>
  </w:num>
  <w:num w:numId="66" w16cid:durableId="1689719894">
    <w:abstractNumId w:val="38"/>
  </w:num>
  <w:num w:numId="67" w16cid:durableId="2073042642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31CD"/>
    <w:rsid w:val="00006DDD"/>
    <w:rsid w:val="00010922"/>
    <w:rsid w:val="00021914"/>
    <w:rsid w:val="00022673"/>
    <w:rsid w:val="00022ADF"/>
    <w:rsid w:val="00027F12"/>
    <w:rsid w:val="00033975"/>
    <w:rsid w:val="00034E46"/>
    <w:rsid w:val="00035F88"/>
    <w:rsid w:val="00040362"/>
    <w:rsid w:val="00051AF1"/>
    <w:rsid w:val="00052E0B"/>
    <w:rsid w:val="00055D3C"/>
    <w:rsid w:val="000562BC"/>
    <w:rsid w:val="000573DC"/>
    <w:rsid w:val="00060089"/>
    <w:rsid w:val="00060C90"/>
    <w:rsid w:val="00066A72"/>
    <w:rsid w:val="000670E0"/>
    <w:rsid w:val="00067FD2"/>
    <w:rsid w:val="00072C13"/>
    <w:rsid w:val="0007512F"/>
    <w:rsid w:val="00077E50"/>
    <w:rsid w:val="00080467"/>
    <w:rsid w:val="00081060"/>
    <w:rsid w:val="00086AE9"/>
    <w:rsid w:val="00091154"/>
    <w:rsid w:val="000951BF"/>
    <w:rsid w:val="000953F9"/>
    <w:rsid w:val="00095EFA"/>
    <w:rsid w:val="000A0C54"/>
    <w:rsid w:val="000A2262"/>
    <w:rsid w:val="000A3C66"/>
    <w:rsid w:val="000A6578"/>
    <w:rsid w:val="000A728A"/>
    <w:rsid w:val="000A7A12"/>
    <w:rsid w:val="000B25F9"/>
    <w:rsid w:val="000B716B"/>
    <w:rsid w:val="000C64F4"/>
    <w:rsid w:val="000D031D"/>
    <w:rsid w:val="000D107F"/>
    <w:rsid w:val="000D2B23"/>
    <w:rsid w:val="000E1A48"/>
    <w:rsid w:val="000E47AC"/>
    <w:rsid w:val="000E5593"/>
    <w:rsid w:val="000E5FE3"/>
    <w:rsid w:val="000E676E"/>
    <w:rsid w:val="000E7463"/>
    <w:rsid w:val="000E7C46"/>
    <w:rsid w:val="000F4F87"/>
    <w:rsid w:val="000F74DB"/>
    <w:rsid w:val="000F76F3"/>
    <w:rsid w:val="00102DCD"/>
    <w:rsid w:val="00103748"/>
    <w:rsid w:val="001042D9"/>
    <w:rsid w:val="00104A16"/>
    <w:rsid w:val="00104A45"/>
    <w:rsid w:val="001171E7"/>
    <w:rsid w:val="00120187"/>
    <w:rsid w:val="00120194"/>
    <w:rsid w:val="00130B48"/>
    <w:rsid w:val="001366D0"/>
    <w:rsid w:val="00144796"/>
    <w:rsid w:val="00147514"/>
    <w:rsid w:val="0015498F"/>
    <w:rsid w:val="001611CE"/>
    <w:rsid w:val="00161BA5"/>
    <w:rsid w:val="001629BB"/>
    <w:rsid w:val="00171394"/>
    <w:rsid w:val="00173782"/>
    <w:rsid w:val="00174E89"/>
    <w:rsid w:val="00182FC9"/>
    <w:rsid w:val="00184B2F"/>
    <w:rsid w:val="00191CC2"/>
    <w:rsid w:val="0019351F"/>
    <w:rsid w:val="00193787"/>
    <w:rsid w:val="0019483D"/>
    <w:rsid w:val="00194A80"/>
    <w:rsid w:val="001A0169"/>
    <w:rsid w:val="001A7AB5"/>
    <w:rsid w:val="001B27B8"/>
    <w:rsid w:val="001B7CD7"/>
    <w:rsid w:val="001C2039"/>
    <w:rsid w:val="001C4A59"/>
    <w:rsid w:val="001C7E97"/>
    <w:rsid w:val="001D1CF8"/>
    <w:rsid w:val="001D278C"/>
    <w:rsid w:val="001D3EDC"/>
    <w:rsid w:val="001D5880"/>
    <w:rsid w:val="001D6F5D"/>
    <w:rsid w:val="001E1EED"/>
    <w:rsid w:val="001E2821"/>
    <w:rsid w:val="001E31BF"/>
    <w:rsid w:val="001E4B3D"/>
    <w:rsid w:val="001F1C2B"/>
    <w:rsid w:val="001F3742"/>
    <w:rsid w:val="001F3B85"/>
    <w:rsid w:val="001F5BD3"/>
    <w:rsid w:val="001F6A04"/>
    <w:rsid w:val="001F750B"/>
    <w:rsid w:val="00211C29"/>
    <w:rsid w:val="00220FB4"/>
    <w:rsid w:val="0022192D"/>
    <w:rsid w:val="00222471"/>
    <w:rsid w:val="00231222"/>
    <w:rsid w:val="00247CBD"/>
    <w:rsid w:val="00251215"/>
    <w:rsid w:val="0025122C"/>
    <w:rsid w:val="002522A2"/>
    <w:rsid w:val="00252DD9"/>
    <w:rsid w:val="0025461C"/>
    <w:rsid w:val="0025505C"/>
    <w:rsid w:val="002567B4"/>
    <w:rsid w:val="002623AB"/>
    <w:rsid w:val="00266A26"/>
    <w:rsid w:val="002722C1"/>
    <w:rsid w:val="00275277"/>
    <w:rsid w:val="00275F09"/>
    <w:rsid w:val="00280559"/>
    <w:rsid w:val="0028144C"/>
    <w:rsid w:val="00286CCD"/>
    <w:rsid w:val="00292639"/>
    <w:rsid w:val="00293336"/>
    <w:rsid w:val="00293C7B"/>
    <w:rsid w:val="002A38C6"/>
    <w:rsid w:val="002A5007"/>
    <w:rsid w:val="002B6E59"/>
    <w:rsid w:val="002D387A"/>
    <w:rsid w:val="002D4C3C"/>
    <w:rsid w:val="002D6C29"/>
    <w:rsid w:val="002E173E"/>
    <w:rsid w:val="002E2EAE"/>
    <w:rsid w:val="002E30C2"/>
    <w:rsid w:val="002E44D8"/>
    <w:rsid w:val="002E46EB"/>
    <w:rsid w:val="002E5217"/>
    <w:rsid w:val="002E79FC"/>
    <w:rsid w:val="002F369C"/>
    <w:rsid w:val="002F3FB4"/>
    <w:rsid w:val="002F5C07"/>
    <w:rsid w:val="002F6F5B"/>
    <w:rsid w:val="002F70EA"/>
    <w:rsid w:val="00301982"/>
    <w:rsid w:val="003030DE"/>
    <w:rsid w:val="00307DB8"/>
    <w:rsid w:val="003115D3"/>
    <w:rsid w:val="0031375D"/>
    <w:rsid w:val="003157BC"/>
    <w:rsid w:val="0031678E"/>
    <w:rsid w:val="003168F8"/>
    <w:rsid w:val="00325F30"/>
    <w:rsid w:val="003274C6"/>
    <w:rsid w:val="003300A6"/>
    <w:rsid w:val="00335451"/>
    <w:rsid w:val="003404E7"/>
    <w:rsid w:val="00340B2B"/>
    <w:rsid w:val="003476DB"/>
    <w:rsid w:val="0035002D"/>
    <w:rsid w:val="00352984"/>
    <w:rsid w:val="00355932"/>
    <w:rsid w:val="00357C13"/>
    <w:rsid w:val="00361B83"/>
    <w:rsid w:val="00363CED"/>
    <w:rsid w:val="00364BCB"/>
    <w:rsid w:val="00371D3A"/>
    <w:rsid w:val="003762FB"/>
    <w:rsid w:val="003808D0"/>
    <w:rsid w:val="00386557"/>
    <w:rsid w:val="00386EC1"/>
    <w:rsid w:val="0038749E"/>
    <w:rsid w:val="00387FB5"/>
    <w:rsid w:val="003938AB"/>
    <w:rsid w:val="00396F31"/>
    <w:rsid w:val="003A172B"/>
    <w:rsid w:val="003B131C"/>
    <w:rsid w:val="003B7D55"/>
    <w:rsid w:val="003C5A50"/>
    <w:rsid w:val="003C6EC4"/>
    <w:rsid w:val="003D313D"/>
    <w:rsid w:val="003D324B"/>
    <w:rsid w:val="003D3C34"/>
    <w:rsid w:val="003E08E8"/>
    <w:rsid w:val="003E1BE5"/>
    <w:rsid w:val="003E4A77"/>
    <w:rsid w:val="003E4FA8"/>
    <w:rsid w:val="003E5F4F"/>
    <w:rsid w:val="003F003E"/>
    <w:rsid w:val="003F06A2"/>
    <w:rsid w:val="003F1019"/>
    <w:rsid w:val="003F1E55"/>
    <w:rsid w:val="003F45C4"/>
    <w:rsid w:val="004001D2"/>
    <w:rsid w:val="00400814"/>
    <w:rsid w:val="00404F91"/>
    <w:rsid w:val="00405615"/>
    <w:rsid w:val="004072F4"/>
    <w:rsid w:val="00410D03"/>
    <w:rsid w:val="00412735"/>
    <w:rsid w:val="0042135B"/>
    <w:rsid w:val="004217C9"/>
    <w:rsid w:val="00422541"/>
    <w:rsid w:val="00423B75"/>
    <w:rsid w:val="004268C3"/>
    <w:rsid w:val="004301A8"/>
    <w:rsid w:val="00435297"/>
    <w:rsid w:val="00436FBA"/>
    <w:rsid w:val="00440CF2"/>
    <w:rsid w:val="00442571"/>
    <w:rsid w:val="004509B6"/>
    <w:rsid w:val="004521BC"/>
    <w:rsid w:val="0045226B"/>
    <w:rsid w:val="00454E8A"/>
    <w:rsid w:val="0046215A"/>
    <w:rsid w:val="00462F9E"/>
    <w:rsid w:val="00464A36"/>
    <w:rsid w:val="00475D8C"/>
    <w:rsid w:val="00482304"/>
    <w:rsid w:val="00485C9A"/>
    <w:rsid w:val="0048625B"/>
    <w:rsid w:val="00497BA0"/>
    <w:rsid w:val="004A2398"/>
    <w:rsid w:val="004A330B"/>
    <w:rsid w:val="004A37D1"/>
    <w:rsid w:val="004A6B73"/>
    <w:rsid w:val="004B37FA"/>
    <w:rsid w:val="004B6A8C"/>
    <w:rsid w:val="004C0E51"/>
    <w:rsid w:val="004C3562"/>
    <w:rsid w:val="004C498C"/>
    <w:rsid w:val="004D131B"/>
    <w:rsid w:val="004D3E96"/>
    <w:rsid w:val="004D5046"/>
    <w:rsid w:val="004D5B31"/>
    <w:rsid w:val="004E0F0A"/>
    <w:rsid w:val="004E23DE"/>
    <w:rsid w:val="004E48AF"/>
    <w:rsid w:val="004F3524"/>
    <w:rsid w:val="004F5013"/>
    <w:rsid w:val="004F5251"/>
    <w:rsid w:val="004F67B5"/>
    <w:rsid w:val="005118C3"/>
    <w:rsid w:val="00513511"/>
    <w:rsid w:val="00514FF9"/>
    <w:rsid w:val="00520F12"/>
    <w:rsid w:val="005258CF"/>
    <w:rsid w:val="00527598"/>
    <w:rsid w:val="005351D0"/>
    <w:rsid w:val="0054153C"/>
    <w:rsid w:val="00542BDB"/>
    <w:rsid w:val="00542C96"/>
    <w:rsid w:val="00547B35"/>
    <w:rsid w:val="00547BE1"/>
    <w:rsid w:val="00550CF4"/>
    <w:rsid w:val="00553E51"/>
    <w:rsid w:val="005609E5"/>
    <w:rsid w:val="005639FA"/>
    <w:rsid w:val="00565200"/>
    <w:rsid w:val="00565B6F"/>
    <w:rsid w:val="00566857"/>
    <w:rsid w:val="00567119"/>
    <w:rsid w:val="00572CEE"/>
    <w:rsid w:val="00573419"/>
    <w:rsid w:val="005753A1"/>
    <w:rsid w:val="005762FC"/>
    <w:rsid w:val="00587641"/>
    <w:rsid w:val="0059450D"/>
    <w:rsid w:val="00597E84"/>
    <w:rsid w:val="00597F78"/>
    <w:rsid w:val="005A0621"/>
    <w:rsid w:val="005A12BC"/>
    <w:rsid w:val="005A1B16"/>
    <w:rsid w:val="005A23E2"/>
    <w:rsid w:val="005A74DB"/>
    <w:rsid w:val="005B2504"/>
    <w:rsid w:val="005B5D62"/>
    <w:rsid w:val="005C1EBE"/>
    <w:rsid w:val="005C618D"/>
    <w:rsid w:val="005D14BA"/>
    <w:rsid w:val="005D1539"/>
    <w:rsid w:val="005D464A"/>
    <w:rsid w:val="005E1C7E"/>
    <w:rsid w:val="005E5FE2"/>
    <w:rsid w:val="005E7768"/>
    <w:rsid w:val="005F4FBF"/>
    <w:rsid w:val="005F649B"/>
    <w:rsid w:val="005F743F"/>
    <w:rsid w:val="0060288A"/>
    <w:rsid w:val="006049AF"/>
    <w:rsid w:val="00605DF3"/>
    <w:rsid w:val="006070C6"/>
    <w:rsid w:val="00607A93"/>
    <w:rsid w:val="00615DB0"/>
    <w:rsid w:val="006174AD"/>
    <w:rsid w:val="006227C1"/>
    <w:rsid w:val="006245E0"/>
    <w:rsid w:val="00624662"/>
    <w:rsid w:val="006249A4"/>
    <w:rsid w:val="006249DA"/>
    <w:rsid w:val="0062776E"/>
    <w:rsid w:val="006310BB"/>
    <w:rsid w:val="00632E94"/>
    <w:rsid w:val="00634505"/>
    <w:rsid w:val="00634A38"/>
    <w:rsid w:val="0064145D"/>
    <w:rsid w:val="00650649"/>
    <w:rsid w:val="00653F83"/>
    <w:rsid w:val="0066791F"/>
    <w:rsid w:val="0069487F"/>
    <w:rsid w:val="00695625"/>
    <w:rsid w:val="00696144"/>
    <w:rsid w:val="00697562"/>
    <w:rsid w:val="006A1863"/>
    <w:rsid w:val="006A3C0F"/>
    <w:rsid w:val="006A3E5A"/>
    <w:rsid w:val="006A5944"/>
    <w:rsid w:val="006A6732"/>
    <w:rsid w:val="006A7AA1"/>
    <w:rsid w:val="006B1DDF"/>
    <w:rsid w:val="006B3FB1"/>
    <w:rsid w:val="006B5E7D"/>
    <w:rsid w:val="006C24A1"/>
    <w:rsid w:val="006C418F"/>
    <w:rsid w:val="006C5DD7"/>
    <w:rsid w:val="006D2458"/>
    <w:rsid w:val="006D4D28"/>
    <w:rsid w:val="006D4ECC"/>
    <w:rsid w:val="006E206B"/>
    <w:rsid w:val="006E29A6"/>
    <w:rsid w:val="006E460B"/>
    <w:rsid w:val="006E5408"/>
    <w:rsid w:val="006E6157"/>
    <w:rsid w:val="006E7BA8"/>
    <w:rsid w:val="006F3B28"/>
    <w:rsid w:val="006F463F"/>
    <w:rsid w:val="00700D2E"/>
    <w:rsid w:val="00703D1D"/>
    <w:rsid w:val="0070445E"/>
    <w:rsid w:val="00705F32"/>
    <w:rsid w:val="007079D4"/>
    <w:rsid w:val="00710B6D"/>
    <w:rsid w:val="00721430"/>
    <w:rsid w:val="00733A1C"/>
    <w:rsid w:val="00735730"/>
    <w:rsid w:val="0073645E"/>
    <w:rsid w:val="0073716C"/>
    <w:rsid w:val="00742D03"/>
    <w:rsid w:val="00743F9E"/>
    <w:rsid w:val="0075223A"/>
    <w:rsid w:val="007560F4"/>
    <w:rsid w:val="007710B3"/>
    <w:rsid w:val="00772471"/>
    <w:rsid w:val="007761C6"/>
    <w:rsid w:val="00786A30"/>
    <w:rsid w:val="0079133E"/>
    <w:rsid w:val="007973EF"/>
    <w:rsid w:val="007A00DB"/>
    <w:rsid w:val="007A7721"/>
    <w:rsid w:val="007B0FFF"/>
    <w:rsid w:val="007B13F2"/>
    <w:rsid w:val="007B6358"/>
    <w:rsid w:val="007C3594"/>
    <w:rsid w:val="007C562D"/>
    <w:rsid w:val="007C770F"/>
    <w:rsid w:val="007D253B"/>
    <w:rsid w:val="007D31B3"/>
    <w:rsid w:val="007F1571"/>
    <w:rsid w:val="00802B03"/>
    <w:rsid w:val="00803481"/>
    <w:rsid w:val="00813721"/>
    <w:rsid w:val="008143F6"/>
    <w:rsid w:val="008145E0"/>
    <w:rsid w:val="008153B8"/>
    <w:rsid w:val="00816802"/>
    <w:rsid w:val="00825175"/>
    <w:rsid w:val="008253F3"/>
    <w:rsid w:val="008406AD"/>
    <w:rsid w:val="008406B9"/>
    <w:rsid w:val="00843D96"/>
    <w:rsid w:val="008471F9"/>
    <w:rsid w:val="00847231"/>
    <w:rsid w:val="00850718"/>
    <w:rsid w:val="008519D3"/>
    <w:rsid w:val="008521C6"/>
    <w:rsid w:val="00855589"/>
    <w:rsid w:val="00857301"/>
    <w:rsid w:val="0085792E"/>
    <w:rsid w:val="008622EF"/>
    <w:rsid w:val="00871799"/>
    <w:rsid w:val="00872765"/>
    <w:rsid w:val="00873847"/>
    <w:rsid w:val="008746F5"/>
    <w:rsid w:val="0087510D"/>
    <w:rsid w:val="00876851"/>
    <w:rsid w:val="00882BBC"/>
    <w:rsid w:val="00883EE0"/>
    <w:rsid w:val="00893349"/>
    <w:rsid w:val="008936E8"/>
    <w:rsid w:val="0089415A"/>
    <w:rsid w:val="008A19F5"/>
    <w:rsid w:val="008A3EAC"/>
    <w:rsid w:val="008A4B73"/>
    <w:rsid w:val="008A501E"/>
    <w:rsid w:val="008B2B26"/>
    <w:rsid w:val="008B37CA"/>
    <w:rsid w:val="008B5127"/>
    <w:rsid w:val="008C0E12"/>
    <w:rsid w:val="008C13E9"/>
    <w:rsid w:val="008C1D0F"/>
    <w:rsid w:val="008C56CE"/>
    <w:rsid w:val="008D309B"/>
    <w:rsid w:val="008D5078"/>
    <w:rsid w:val="008E4A92"/>
    <w:rsid w:val="008E7E8A"/>
    <w:rsid w:val="008F1C6D"/>
    <w:rsid w:val="00903B9C"/>
    <w:rsid w:val="00906F0F"/>
    <w:rsid w:val="0090782D"/>
    <w:rsid w:val="00922AF3"/>
    <w:rsid w:val="00925859"/>
    <w:rsid w:val="009277EB"/>
    <w:rsid w:val="009279F4"/>
    <w:rsid w:val="009371D0"/>
    <w:rsid w:val="009412D6"/>
    <w:rsid w:val="00944384"/>
    <w:rsid w:val="00955131"/>
    <w:rsid w:val="00957E49"/>
    <w:rsid w:val="0096317C"/>
    <w:rsid w:val="009662D8"/>
    <w:rsid w:val="0096706B"/>
    <w:rsid w:val="00976C22"/>
    <w:rsid w:val="009863C7"/>
    <w:rsid w:val="0099116A"/>
    <w:rsid w:val="0099190E"/>
    <w:rsid w:val="009932C7"/>
    <w:rsid w:val="009977D6"/>
    <w:rsid w:val="009A01A2"/>
    <w:rsid w:val="009A3BFA"/>
    <w:rsid w:val="009A6100"/>
    <w:rsid w:val="009B1D58"/>
    <w:rsid w:val="009B38A0"/>
    <w:rsid w:val="009B41FF"/>
    <w:rsid w:val="009C10C5"/>
    <w:rsid w:val="009C12DA"/>
    <w:rsid w:val="009C77A0"/>
    <w:rsid w:val="009D71CA"/>
    <w:rsid w:val="009E179A"/>
    <w:rsid w:val="009E2966"/>
    <w:rsid w:val="009E504B"/>
    <w:rsid w:val="009F519E"/>
    <w:rsid w:val="009F7319"/>
    <w:rsid w:val="00A03858"/>
    <w:rsid w:val="00A04C89"/>
    <w:rsid w:val="00A13223"/>
    <w:rsid w:val="00A15FC1"/>
    <w:rsid w:val="00A272F6"/>
    <w:rsid w:val="00A31F98"/>
    <w:rsid w:val="00A33476"/>
    <w:rsid w:val="00A42E5E"/>
    <w:rsid w:val="00A4315E"/>
    <w:rsid w:val="00A43AA0"/>
    <w:rsid w:val="00A452ED"/>
    <w:rsid w:val="00A46263"/>
    <w:rsid w:val="00A46ADA"/>
    <w:rsid w:val="00A5356E"/>
    <w:rsid w:val="00A53A84"/>
    <w:rsid w:val="00A570D9"/>
    <w:rsid w:val="00A61F2D"/>
    <w:rsid w:val="00A64ED8"/>
    <w:rsid w:val="00A704A7"/>
    <w:rsid w:val="00A73F03"/>
    <w:rsid w:val="00A74C7A"/>
    <w:rsid w:val="00A85863"/>
    <w:rsid w:val="00A8614B"/>
    <w:rsid w:val="00A908EA"/>
    <w:rsid w:val="00A91D53"/>
    <w:rsid w:val="00A942B2"/>
    <w:rsid w:val="00A94D7D"/>
    <w:rsid w:val="00A970E4"/>
    <w:rsid w:val="00AA2391"/>
    <w:rsid w:val="00AA3A47"/>
    <w:rsid w:val="00AA5415"/>
    <w:rsid w:val="00AB1D17"/>
    <w:rsid w:val="00AB6437"/>
    <w:rsid w:val="00AB75B9"/>
    <w:rsid w:val="00AC1164"/>
    <w:rsid w:val="00AC2707"/>
    <w:rsid w:val="00AC5FC0"/>
    <w:rsid w:val="00AC7B77"/>
    <w:rsid w:val="00AD07FF"/>
    <w:rsid w:val="00AD08E0"/>
    <w:rsid w:val="00AD46A8"/>
    <w:rsid w:val="00AD4712"/>
    <w:rsid w:val="00AD493F"/>
    <w:rsid w:val="00AE1C8C"/>
    <w:rsid w:val="00AE51FF"/>
    <w:rsid w:val="00AF0485"/>
    <w:rsid w:val="00AF2A39"/>
    <w:rsid w:val="00AF33B5"/>
    <w:rsid w:val="00AF367F"/>
    <w:rsid w:val="00AF52EE"/>
    <w:rsid w:val="00B01502"/>
    <w:rsid w:val="00B01DFE"/>
    <w:rsid w:val="00B03342"/>
    <w:rsid w:val="00B0612B"/>
    <w:rsid w:val="00B079D9"/>
    <w:rsid w:val="00B11D08"/>
    <w:rsid w:val="00B15B11"/>
    <w:rsid w:val="00B21707"/>
    <w:rsid w:val="00B2379D"/>
    <w:rsid w:val="00B24A0B"/>
    <w:rsid w:val="00B306CF"/>
    <w:rsid w:val="00B3290E"/>
    <w:rsid w:val="00B33EEC"/>
    <w:rsid w:val="00B354F9"/>
    <w:rsid w:val="00B36BA1"/>
    <w:rsid w:val="00B43BF7"/>
    <w:rsid w:val="00B47E2F"/>
    <w:rsid w:val="00B56130"/>
    <w:rsid w:val="00B60E9A"/>
    <w:rsid w:val="00B64749"/>
    <w:rsid w:val="00B65D0E"/>
    <w:rsid w:val="00B67863"/>
    <w:rsid w:val="00B70D71"/>
    <w:rsid w:val="00B71A8C"/>
    <w:rsid w:val="00B735C3"/>
    <w:rsid w:val="00B74018"/>
    <w:rsid w:val="00B75852"/>
    <w:rsid w:val="00B77673"/>
    <w:rsid w:val="00B8389F"/>
    <w:rsid w:val="00B872A1"/>
    <w:rsid w:val="00B9231D"/>
    <w:rsid w:val="00B923E1"/>
    <w:rsid w:val="00B969DA"/>
    <w:rsid w:val="00B96AE3"/>
    <w:rsid w:val="00BA39ED"/>
    <w:rsid w:val="00BB094D"/>
    <w:rsid w:val="00BB152E"/>
    <w:rsid w:val="00BB5672"/>
    <w:rsid w:val="00BB76D3"/>
    <w:rsid w:val="00BC48C1"/>
    <w:rsid w:val="00BC5D49"/>
    <w:rsid w:val="00BC7539"/>
    <w:rsid w:val="00BD2DA4"/>
    <w:rsid w:val="00BD4A92"/>
    <w:rsid w:val="00BE05B3"/>
    <w:rsid w:val="00BE1852"/>
    <w:rsid w:val="00BE4661"/>
    <w:rsid w:val="00BE7F7B"/>
    <w:rsid w:val="00BF1346"/>
    <w:rsid w:val="00C030E2"/>
    <w:rsid w:val="00C039E8"/>
    <w:rsid w:val="00C03D08"/>
    <w:rsid w:val="00C03D82"/>
    <w:rsid w:val="00C13B0A"/>
    <w:rsid w:val="00C17264"/>
    <w:rsid w:val="00C2191A"/>
    <w:rsid w:val="00C2220B"/>
    <w:rsid w:val="00C23B4A"/>
    <w:rsid w:val="00C2698C"/>
    <w:rsid w:val="00C3008A"/>
    <w:rsid w:val="00C3011D"/>
    <w:rsid w:val="00C42A1A"/>
    <w:rsid w:val="00C44C71"/>
    <w:rsid w:val="00C452C7"/>
    <w:rsid w:val="00C50F57"/>
    <w:rsid w:val="00C51CF4"/>
    <w:rsid w:val="00C51F17"/>
    <w:rsid w:val="00C577E3"/>
    <w:rsid w:val="00C6405C"/>
    <w:rsid w:val="00C70602"/>
    <w:rsid w:val="00C71293"/>
    <w:rsid w:val="00C71DF0"/>
    <w:rsid w:val="00C755B9"/>
    <w:rsid w:val="00C774EF"/>
    <w:rsid w:val="00C80F3D"/>
    <w:rsid w:val="00C84015"/>
    <w:rsid w:val="00C87485"/>
    <w:rsid w:val="00C971B3"/>
    <w:rsid w:val="00C97DD7"/>
    <w:rsid w:val="00CA3A42"/>
    <w:rsid w:val="00CA4880"/>
    <w:rsid w:val="00CB0DA8"/>
    <w:rsid w:val="00CB1FE3"/>
    <w:rsid w:val="00CB205A"/>
    <w:rsid w:val="00CB21BB"/>
    <w:rsid w:val="00CB532A"/>
    <w:rsid w:val="00CC271F"/>
    <w:rsid w:val="00CC40AA"/>
    <w:rsid w:val="00CC43A7"/>
    <w:rsid w:val="00CC598C"/>
    <w:rsid w:val="00CC7646"/>
    <w:rsid w:val="00CC7EC6"/>
    <w:rsid w:val="00CD4F82"/>
    <w:rsid w:val="00CD50BB"/>
    <w:rsid w:val="00CD569A"/>
    <w:rsid w:val="00CE0FC4"/>
    <w:rsid w:val="00CF6611"/>
    <w:rsid w:val="00D025C9"/>
    <w:rsid w:val="00D07752"/>
    <w:rsid w:val="00D07B52"/>
    <w:rsid w:val="00D10708"/>
    <w:rsid w:val="00D11A3B"/>
    <w:rsid w:val="00D16BA4"/>
    <w:rsid w:val="00D224CE"/>
    <w:rsid w:val="00D265D9"/>
    <w:rsid w:val="00D30F16"/>
    <w:rsid w:val="00D32318"/>
    <w:rsid w:val="00D33C0A"/>
    <w:rsid w:val="00D404B7"/>
    <w:rsid w:val="00D40ED7"/>
    <w:rsid w:val="00D4124C"/>
    <w:rsid w:val="00D41DD0"/>
    <w:rsid w:val="00D42116"/>
    <w:rsid w:val="00D432D7"/>
    <w:rsid w:val="00D435FA"/>
    <w:rsid w:val="00D43DA1"/>
    <w:rsid w:val="00D449A1"/>
    <w:rsid w:val="00D55442"/>
    <w:rsid w:val="00D5728C"/>
    <w:rsid w:val="00D65FC2"/>
    <w:rsid w:val="00D70A23"/>
    <w:rsid w:val="00D7545B"/>
    <w:rsid w:val="00D80C3B"/>
    <w:rsid w:val="00D81E52"/>
    <w:rsid w:val="00D82E09"/>
    <w:rsid w:val="00D83068"/>
    <w:rsid w:val="00D8747D"/>
    <w:rsid w:val="00D90753"/>
    <w:rsid w:val="00D91CD6"/>
    <w:rsid w:val="00D92D0E"/>
    <w:rsid w:val="00D967B9"/>
    <w:rsid w:val="00D976FF"/>
    <w:rsid w:val="00DA1388"/>
    <w:rsid w:val="00DA2A10"/>
    <w:rsid w:val="00DA303D"/>
    <w:rsid w:val="00DA4113"/>
    <w:rsid w:val="00DA6A72"/>
    <w:rsid w:val="00DA718A"/>
    <w:rsid w:val="00DA7CD1"/>
    <w:rsid w:val="00DB2DDB"/>
    <w:rsid w:val="00DB40B6"/>
    <w:rsid w:val="00DC6CAC"/>
    <w:rsid w:val="00DC6F8D"/>
    <w:rsid w:val="00DC7DAF"/>
    <w:rsid w:val="00DD4D2A"/>
    <w:rsid w:val="00DE55B7"/>
    <w:rsid w:val="00DF39A0"/>
    <w:rsid w:val="00DF4200"/>
    <w:rsid w:val="00DF459B"/>
    <w:rsid w:val="00DF79DC"/>
    <w:rsid w:val="00E00C66"/>
    <w:rsid w:val="00E0106A"/>
    <w:rsid w:val="00E0126E"/>
    <w:rsid w:val="00E03220"/>
    <w:rsid w:val="00E048B8"/>
    <w:rsid w:val="00E06613"/>
    <w:rsid w:val="00E119AA"/>
    <w:rsid w:val="00E11BCB"/>
    <w:rsid w:val="00E11D67"/>
    <w:rsid w:val="00E13E82"/>
    <w:rsid w:val="00E14218"/>
    <w:rsid w:val="00E15718"/>
    <w:rsid w:val="00E16EAE"/>
    <w:rsid w:val="00E16F0F"/>
    <w:rsid w:val="00E2284D"/>
    <w:rsid w:val="00E230E2"/>
    <w:rsid w:val="00E27383"/>
    <w:rsid w:val="00E317E6"/>
    <w:rsid w:val="00E323AD"/>
    <w:rsid w:val="00E36B23"/>
    <w:rsid w:val="00E40706"/>
    <w:rsid w:val="00E44314"/>
    <w:rsid w:val="00E54E92"/>
    <w:rsid w:val="00E565BA"/>
    <w:rsid w:val="00E63134"/>
    <w:rsid w:val="00E63F7C"/>
    <w:rsid w:val="00E64456"/>
    <w:rsid w:val="00E76CFF"/>
    <w:rsid w:val="00E76F36"/>
    <w:rsid w:val="00E86B98"/>
    <w:rsid w:val="00E933D0"/>
    <w:rsid w:val="00E93783"/>
    <w:rsid w:val="00E96C32"/>
    <w:rsid w:val="00EA2EC4"/>
    <w:rsid w:val="00EA4AF8"/>
    <w:rsid w:val="00EB1F4C"/>
    <w:rsid w:val="00EB3B66"/>
    <w:rsid w:val="00EB4523"/>
    <w:rsid w:val="00EB5147"/>
    <w:rsid w:val="00EB5746"/>
    <w:rsid w:val="00EC353F"/>
    <w:rsid w:val="00EC6F0D"/>
    <w:rsid w:val="00ED5E9B"/>
    <w:rsid w:val="00ED6F65"/>
    <w:rsid w:val="00EE211E"/>
    <w:rsid w:val="00EF13EE"/>
    <w:rsid w:val="00EF3D1B"/>
    <w:rsid w:val="00EF5D3E"/>
    <w:rsid w:val="00EF5EF1"/>
    <w:rsid w:val="00F010B8"/>
    <w:rsid w:val="00F025B3"/>
    <w:rsid w:val="00F10980"/>
    <w:rsid w:val="00F109E3"/>
    <w:rsid w:val="00F15E67"/>
    <w:rsid w:val="00F170B5"/>
    <w:rsid w:val="00F17BC1"/>
    <w:rsid w:val="00F34CF3"/>
    <w:rsid w:val="00F35B1D"/>
    <w:rsid w:val="00F35F0D"/>
    <w:rsid w:val="00F36737"/>
    <w:rsid w:val="00F37A61"/>
    <w:rsid w:val="00F400AB"/>
    <w:rsid w:val="00F40CA6"/>
    <w:rsid w:val="00F40F70"/>
    <w:rsid w:val="00F411BA"/>
    <w:rsid w:val="00F441C5"/>
    <w:rsid w:val="00F51691"/>
    <w:rsid w:val="00F51D54"/>
    <w:rsid w:val="00F5670D"/>
    <w:rsid w:val="00F60AEC"/>
    <w:rsid w:val="00F73D24"/>
    <w:rsid w:val="00F760E1"/>
    <w:rsid w:val="00F77748"/>
    <w:rsid w:val="00F77940"/>
    <w:rsid w:val="00F80465"/>
    <w:rsid w:val="00F8418B"/>
    <w:rsid w:val="00F8573C"/>
    <w:rsid w:val="00F900BD"/>
    <w:rsid w:val="00F94A71"/>
    <w:rsid w:val="00F965DA"/>
    <w:rsid w:val="00F97A84"/>
    <w:rsid w:val="00FA1CF5"/>
    <w:rsid w:val="00FB49B4"/>
    <w:rsid w:val="00FB52F9"/>
    <w:rsid w:val="00FB58A5"/>
    <w:rsid w:val="00FB7510"/>
    <w:rsid w:val="00FC5584"/>
    <w:rsid w:val="00FC77D3"/>
    <w:rsid w:val="00FD1E25"/>
    <w:rsid w:val="00FD2A0B"/>
    <w:rsid w:val="00FD3F61"/>
    <w:rsid w:val="00FE12F2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7AEF2200-E0C2-460D-B77B-64D3293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D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qFormat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3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paragraph" w:customStyle="1" w:styleId="Znak17ZnakZnak">
    <w:name w:val="Znak17 Znak Znak"/>
    <w:basedOn w:val="Normalny"/>
    <w:rsid w:val="00AD493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D493F"/>
    <w:pPr>
      <w:spacing w:after="160" w:line="259" w:lineRule="auto"/>
      <w:ind w:left="720"/>
    </w:pPr>
    <w:rPr>
      <w:rFonts w:eastAsia="Times New Roman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980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73645E"/>
    <w:rPr>
      <w:rFonts w:cs="Calibri"/>
      <w:sz w:val="23"/>
      <w:szCs w:val="23"/>
      <w:shd w:val="clear" w:color="auto" w:fill="FFFFFF"/>
    </w:rPr>
  </w:style>
  <w:style w:type="character" w:customStyle="1" w:styleId="Nagwek32">
    <w:name w:val="Nagłówek #3 (2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20">
    <w:name w:val="Nagłówek #3 (2)"/>
    <w:basedOn w:val="Nagwek32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4">
    <w:name w:val="Tekst treści (4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">
    <w:name w:val="Tekst treści + Pogrubienie"/>
    <w:basedOn w:val="Teksttreci"/>
    <w:rsid w:val="0073645E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645E"/>
    <w:pPr>
      <w:shd w:val="clear" w:color="auto" w:fill="FFFFFF"/>
      <w:spacing w:before="960" w:after="720" w:line="341" w:lineRule="exact"/>
      <w:ind w:hanging="1440"/>
      <w:jc w:val="center"/>
    </w:pPr>
    <w:rPr>
      <w:rFonts w:cs="Calibri"/>
      <w:sz w:val="23"/>
      <w:szCs w:val="23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6737"/>
    <w:rPr>
      <w:color w:val="605E5C"/>
      <w:shd w:val="clear" w:color="auto" w:fill="E1DFDD"/>
    </w:rPr>
  </w:style>
  <w:style w:type="character" w:customStyle="1" w:styleId="TeksttreciKursywa">
    <w:name w:val="Tekst treści + Kursywa"/>
    <w:basedOn w:val="Teksttreci"/>
    <w:rsid w:val="000F76F3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CF2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16F0F"/>
    <w:pPr>
      <w:numPr>
        <w:numId w:val="59"/>
      </w:numPr>
    </w:pPr>
  </w:style>
  <w:style w:type="numbering" w:customStyle="1" w:styleId="Biecalista2">
    <w:name w:val="Bieżąca lista2"/>
    <w:uiPriority w:val="99"/>
    <w:rsid w:val="00742D03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07673-472D-494D-9388-E4DCAFB4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creator>Irasek</dc:creator>
  <cp:lastModifiedBy>Sonia</cp:lastModifiedBy>
  <cp:revision>3</cp:revision>
  <cp:lastPrinted>2026-02-25T13:23:00Z</cp:lastPrinted>
  <dcterms:created xsi:type="dcterms:W3CDTF">2026-02-27T10:10:00Z</dcterms:created>
  <dcterms:modified xsi:type="dcterms:W3CDTF">2026-02-27T10:13:00Z</dcterms:modified>
</cp:coreProperties>
</file>